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07E4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816C6" w:rsidRPr="000D67AD" w:rsidRDefault="001816C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816C6" w:rsidRPr="000D67AD" w:rsidRDefault="001816C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816C6" w:rsidRPr="000D67AD" w:rsidRDefault="001816C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816C6" w:rsidRPr="000D67AD" w:rsidRDefault="001816C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816C6" w:rsidRPr="000D67AD" w:rsidRDefault="001816C6" w:rsidP="00A13E63">
                  <w:pPr>
                    <w:spacing w:line="240" w:lineRule="auto"/>
                    <w:ind w:right="-23"/>
                    <w:rPr>
                      <w:rFonts w:ascii="Helios" w:hAnsi="Helios"/>
                      <w:sz w:val="12"/>
                      <w:szCs w:val="12"/>
                    </w:rPr>
                  </w:pPr>
                  <w:r w:rsidRPr="000D67AD">
                    <w:rPr>
                      <w:rFonts w:ascii="Helios" w:hAnsi="Helios"/>
                      <w:sz w:val="12"/>
                      <w:szCs w:val="12"/>
                    </w:rPr>
                    <w:t>тел.: +7 (495) 747-92-92,</w:t>
                  </w:r>
                </w:p>
                <w:p w:rsidR="001816C6" w:rsidRPr="000D67AD" w:rsidRDefault="001816C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816C6" w:rsidRPr="000D67AD" w:rsidRDefault="001816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816C6" w:rsidRPr="000D67AD" w:rsidRDefault="001816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816C6" w:rsidRPr="000D67AD" w:rsidRDefault="001816C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816C6" w:rsidRPr="00822B8D" w:rsidRDefault="001816C6"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22B8D">
                    <w:rPr>
                      <w:rFonts w:ascii="Helios" w:hAnsi="Helios"/>
                      <w:sz w:val="12"/>
                      <w:szCs w:val="12"/>
                      <w:lang w:val="en-US"/>
                    </w:rPr>
                    <w:t>-</w:t>
                  </w:r>
                  <w:r w:rsidRPr="000D67AD">
                    <w:rPr>
                      <w:rFonts w:ascii="Helios" w:hAnsi="Helios"/>
                      <w:sz w:val="12"/>
                      <w:szCs w:val="12"/>
                      <w:lang w:val="en-US"/>
                    </w:rPr>
                    <w:t>mail</w:t>
                  </w:r>
                  <w:proofErr w:type="gramEnd"/>
                  <w:r w:rsidRPr="00822B8D">
                    <w:rPr>
                      <w:rFonts w:ascii="Helios" w:hAnsi="Helios"/>
                      <w:sz w:val="12"/>
                      <w:szCs w:val="12"/>
                      <w:lang w:val="en-US"/>
                    </w:rPr>
                    <w:t xml:space="preserve">: </w:t>
                  </w:r>
                  <w:hyperlink r:id="rId9" w:history="1">
                    <w:r w:rsidRPr="000D67AD">
                      <w:rPr>
                        <w:rFonts w:ascii="Helios" w:hAnsi="Helios"/>
                        <w:sz w:val="12"/>
                        <w:szCs w:val="12"/>
                        <w:lang w:val="en-US"/>
                      </w:rPr>
                      <w:t>posta</w:t>
                    </w:r>
                    <w:r w:rsidRPr="00822B8D">
                      <w:rPr>
                        <w:rFonts w:ascii="Helios" w:hAnsi="Helios"/>
                        <w:sz w:val="12"/>
                        <w:szCs w:val="12"/>
                        <w:lang w:val="en-US"/>
                      </w:rPr>
                      <w:t>@</w:t>
                    </w:r>
                    <w:r w:rsidRPr="000D67AD">
                      <w:rPr>
                        <w:rFonts w:ascii="Helios" w:hAnsi="Helios"/>
                        <w:sz w:val="12"/>
                        <w:szCs w:val="12"/>
                        <w:lang w:val="en-US"/>
                      </w:rPr>
                      <w:t>mrsk</w:t>
                    </w:r>
                    <w:r w:rsidRPr="00822B8D">
                      <w:rPr>
                        <w:rFonts w:ascii="Helios" w:hAnsi="Helios"/>
                        <w:sz w:val="12"/>
                        <w:szCs w:val="12"/>
                        <w:lang w:val="en-US"/>
                      </w:rPr>
                      <w:t>-1.</w:t>
                    </w:r>
                    <w:r w:rsidRPr="000D67AD">
                      <w:rPr>
                        <w:rFonts w:ascii="Helios" w:hAnsi="Helios"/>
                        <w:sz w:val="12"/>
                        <w:szCs w:val="12"/>
                        <w:lang w:val="en-US"/>
                      </w:rPr>
                      <w:t>ru</w:t>
                    </w:r>
                  </w:hyperlink>
                  <w:r w:rsidRPr="00822B8D">
                    <w:rPr>
                      <w:rFonts w:ascii="Helios" w:hAnsi="Helios"/>
                      <w:sz w:val="12"/>
                      <w:szCs w:val="12"/>
                      <w:lang w:val="en-US"/>
                    </w:rPr>
                    <w:t xml:space="preserve">, </w:t>
                  </w:r>
                  <w:hyperlink r:id="rId10" w:history="1">
                    <w:r w:rsidRPr="000D67AD">
                      <w:rPr>
                        <w:rFonts w:ascii="Helios" w:hAnsi="Helios"/>
                        <w:sz w:val="12"/>
                        <w:szCs w:val="12"/>
                        <w:lang w:val="en-US"/>
                      </w:rPr>
                      <w:t>www</w:t>
                    </w:r>
                    <w:r w:rsidRPr="00822B8D">
                      <w:rPr>
                        <w:rFonts w:ascii="Helios" w:hAnsi="Helios"/>
                        <w:sz w:val="12"/>
                        <w:szCs w:val="12"/>
                        <w:lang w:val="en-US"/>
                      </w:rPr>
                      <w:t>.</w:t>
                    </w:r>
                    <w:r w:rsidRPr="000D67AD">
                      <w:rPr>
                        <w:rFonts w:ascii="Helios" w:hAnsi="Helios"/>
                        <w:sz w:val="12"/>
                        <w:szCs w:val="12"/>
                        <w:lang w:val="en-US"/>
                      </w:rPr>
                      <w:t>mrsk</w:t>
                    </w:r>
                    <w:r w:rsidRPr="00822B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5B042B4C" wp14:editId="49FDFA1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822B8D" w:rsidRPr="007417E6" w:rsidRDefault="00822B8D" w:rsidP="00822B8D">
      <w:pPr>
        <w:ind w:left="5670" w:firstLine="0"/>
        <w:jc w:val="center"/>
        <w:rPr>
          <w:sz w:val="24"/>
          <w:szCs w:val="24"/>
        </w:rPr>
      </w:pPr>
      <w:r w:rsidRPr="007417E6">
        <w:rPr>
          <w:sz w:val="24"/>
          <w:szCs w:val="24"/>
        </w:rPr>
        <w:t>УТВЕРЖДАЮ:</w:t>
      </w:r>
    </w:p>
    <w:p w:rsidR="00822B8D" w:rsidRDefault="00822B8D" w:rsidP="00822B8D">
      <w:pPr>
        <w:spacing w:line="240" w:lineRule="auto"/>
        <w:jc w:val="right"/>
        <w:rPr>
          <w:sz w:val="24"/>
          <w:szCs w:val="24"/>
        </w:rPr>
      </w:pPr>
      <w:r>
        <w:rPr>
          <w:sz w:val="24"/>
          <w:szCs w:val="24"/>
        </w:rPr>
        <w:t>Председатель закупочной комиссии -</w:t>
      </w:r>
    </w:p>
    <w:p w:rsidR="00822B8D" w:rsidRDefault="00822B8D" w:rsidP="00822B8D">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22B8D" w:rsidRPr="00C12FA4" w:rsidRDefault="00822B8D" w:rsidP="00822B8D">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22B8D" w:rsidRPr="00C12FA4" w:rsidRDefault="00822B8D" w:rsidP="00822B8D">
      <w:pPr>
        <w:spacing w:line="240" w:lineRule="auto"/>
        <w:jc w:val="right"/>
      </w:pPr>
    </w:p>
    <w:p w:rsidR="00822B8D" w:rsidRPr="00C12FA4" w:rsidRDefault="00822B8D" w:rsidP="00822B8D">
      <w:pPr>
        <w:spacing w:line="240" w:lineRule="auto"/>
        <w:jc w:val="right"/>
        <w:rPr>
          <w:sz w:val="24"/>
          <w:szCs w:val="24"/>
        </w:rPr>
      </w:pPr>
      <w:r>
        <w:rPr>
          <w:sz w:val="24"/>
          <w:szCs w:val="24"/>
        </w:rPr>
        <w:t xml:space="preserve">________________ </w:t>
      </w:r>
      <w:r>
        <w:rPr>
          <w:snapToGrid w:val="0"/>
          <w:sz w:val="24"/>
          <w:szCs w:val="24"/>
        </w:rPr>
        <w:t>О.С. Скрынников</w:t>
      </w:r>
    </w:p>
    <w:p w:rsidR="00822B8D" w:rsidRPr="00C12FA4" w:rsidRDefault="00822B8D" w:rsidP="00822B8D">
      <w:pPr>
        <w:spacing w:line="240" w:lineRule="auto"/>
        <w:jc w:val="right"/>
        <w:rPr>
          <w:sz w:val="24"/>
          <w:szCs w:val="24"/>
        </w:rPr>
      </w:pPr>
    </w:p>
    <w:p w:rsidR="00822B8D" w:rsidRPr="00C12FA4" w:rsidRDefault="00822B8D" w:rsidP="00822B8D">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822B8D" w:rsidRPr="00C12FA4" w:rsidRDefault="00822B8D" w:rsidP="00822B8D">
      <w:pPr>
        <w:ind w:firstLine="0"/>
        <w:jc w:val="left"/>
        <w:rPr>
          <w:sz w:val="24"/>
          <w:szCs w:val="24"/>
        </w:rPr>
      </w:pPr>
    </w:p>
    <w:p w:rsidR="00822B8D" w:rsidRPr="00C12FA4" w:rsidRDefault="00822B8D" w:rsidP="00822B8D">
      <w:pPr>
        <w:spacing w:line="240" w:lineRule="auto"/>
        <w:ind w:left="6804" w:firstLine="0"/>
        <w:rPr>
          <w:b/>
          <w:kern w:val="36"/>
          <w:sz w:val="24"/>
          <w:szCs w:val="24"/>
        </w:rPr>
      </w:pPr>
      <w:r w:rsidRPr="00C12FA4">
        <w:rPr>
          <w:b/>
          <w:kern w:val="36"/>
          <w:sz w:val="24"/>
          <w:szCs w:val="24"/>
        </w:rPr>
        <w:t>Согласовано на заседании</w:t>
      </w:r>
    </w:p>
    <w:p w:rsidR="00822B8D" w:rsidRPr="00C12FA4" w:rsidRDefault="00822B8D" w:rsidP="00822B8D">
      <w:pPr>
        <w:spacing w:line="240" w:lineRule="auto"/>
        <w:ind w:left="6804" w:firstLine="0"/>
        <w:rPr>
          <w:b/>
          <w:kern w:val="36"/>
          <w:sz w:val="24"/>
          <w:szCs w:val="24"/>
        </w:rPr>
      </w:pPr>
      <w:r w:rsidRPr="00C12FA4">
        <w:rPr>
          <w:b/>
          <w:kern w:val="36"/>
          <w:sz w:val="24"/>
          <w:szCs w:val="24"/>
        </w:rPr>
        <w:t>закупочной комиссии</w:t>
      </w:r>
    </w:p>
    <w:p w:rsidR="00822B8D" w:rsidRPr="00C12FA4" w:rsidRDefault="00822B8D" w:rsidP="00822B8D">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0044-КР-16</w:t>
      </w:r>
    </w:p>
    <w:p w:rsidR="007556FF" w:rsidRPr="00C12FA4" w:rsidRDefault="00822B8D" w:rsidP="00822B8D">
      <w:pPr>
        <w:spacing w:line="240" w:lineRule="auto"/>
        <w:ind w:left="6804" w:firstLine="0"/>
        <w:rPr>
          <w:b/>
          <w:kern w:val="36"/>
          <w:sz w:val="24"/>
          <w:szCs w:val="24"/>
        </w:rPr>
      </w:pPr>
      <w:r w:rsidRPr="00C12FA4">
        <w:rPr>
          <w:b/>
          <w:kern w:val="36"/>
          <w:sz w:val="24"/>
          <w:szCs w:val="24"/>
        </w:rPr>
        <w:t>от «</w:t>
      </w:r>
      <w:r>
        <w:rPr>
          <w:b/>
          <w:kern w:val="36"/>
          <w:sz w:val="24"/>
          <w:szCs w:val="24"/>
        </w:rPr>
        <w:t>02</w:t>
      </w:r>
      <w:r w:rsidRPr="00C12FA4">
        <w:rPr>
          <w:b/>
          <w:kern w:val="36"/>
          <w:sz w:val="24"/>
          <w:szCs w:val="24"/>
        </w:rPr>
        <w:t xml:space="preserve">» </w:t>
      </w:r>
      <w:r>
        <w:rPr>
          <w:b/>
          <w:kern w:val="36"/>
          <w:sz w:val="24"/>
          <w:szCs w:val="24"/>
        </w:rPr>
        <w:t>марта</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822B8D" w:rsidRPr="00C5350E">
        <w:rPr>
          <w:b/>
          <w:sz w:val="24"/>
          <w:szCs w:val="24"/>
        </w:rPr>
        <w:t>Договора</w:t>
      </w:r>
      <w:proofErr w:type="gramEnd"/>
      <w:r w:rsidR="00822B8D" w:rsidRPr="00C5350E">
        <w:rPr>
          <w:b/>
          <w:sz w:val="24"/>
          <w:szCs w:val="24"/>
        </w:rPr>
        <w:t xml:space="preserve"> на оказание услуг по ремонту средств малой механизации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22B8D">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E12C1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330422">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12C1F">
        <w:rPr>
          <w:noProof/>
        </w:rPr>
        <w:fldChar w:fldCharType="begin"/>
      </w:r>
      <w:r>
        <w:rPr>
          <w:noProof/>
        </w:rPr>
        <w:instrText xml:space="preserve"> PAGEREF _Toc441130764 \h </w:instrText>
      </w:r>
      <w:r w:rsidR="00E12C1F">
        <w:rPr>
          <w:noProof/>
        </w:rPr>
      </w:r>
      <w:r w:rsidR="00E12C1F">
        <w:rPr>
          <w:noProof/>
        </w:rPr>
        <w:fldChar w:fldCharType="separate"/>
      </w:r>
      <w:r w:rsidR="00330422">
        <w:rPr>
          <w:noProof/>
        </w:rPr>
        <w:t>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12C1F">
        <w:rPr>
          <w:noProof/>
        </w:rPr>
        <w:fldChar w:fldCharType="begin"/>
      </w:r>
      <w:r>
        <w:rPr>
          <w:noProof/>
        </w:rPr>
        <w:instrText xml:space="preserve"> PAGEREF _Toc441130765 \h </w:instrText>
      </w:r>
      <w:r w:rsidR="00E12C1F">
        <w:rPr>
          <w:noProof/>
        </w:rPr>
      </w:r>
      <w:r w:rsidR="00E12C1F">
        <w:rPr>
          <w:noProof/>
        </w:rPr>
        <w:fldChar w:fldCharType="separate"/>
      </w:r>
      <w:r w:rsidR="00330422">
        <w:rPr>
          <w:noProof/>
        </w:rPr>
        <w:t>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12C1F">
        <w:rPr>
          <w:noProof/>
        </w:rPr>
        <w:fldChar w:fldCharType="begin"/>
      </w:r>
      <w:r>
        <w:rPr>
          <w:noProof/>
        </w:rPr>
        <w:instrText xml:space="preserve"> PAGEREF _Toc441130766 \h </w:instrText>
      </w:r>
      <w:r w:rsidR="00E12C1F">
        <w:rPr>
          <w:noProof/>
        </w:rPr>
      </w:r>
      <w:r w:rsidR="00E12C1F">
        <w:rPr>
          <w:noProof/>
        </w:rPr>
        <w:fldChar w:fldCharType="separate"/>
      </w:r>
      <w:r w:rsidR="00330422">
        <w:rPr>
          <w:noProof/>
        </w:rPr>
        <w:t>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12C1F">
        <w:rPr>
          <w:noProof/>
        </w:rPr>
        <w:fldChar w:fldCharType="begin"/>
      </w:r>
      <w:r>
        <w:rPr>
          <w:noProof/>
        </w:rPr>
        <w:instrText xml:space="preserve"> PAGEREF _Toc441130767 \h </w:instrText>
      </w:r>
      <w:r w:rsidR="00E12C1F">
        <w:rPr>
          <w:noProof/>
        </w:rPr>
      </w:r>
      <w:r w:rsidR="00E12C1F">
        <w:rPr>
          <w:noProof/>
        </w:rPr>
        <w:fldChar w:fldCharType="separate"/>
      </w:r>
      <w:r w:rsidR="00330422">
        <w:rPr>
          <w:noProof/>
        </w:rPr>
        <w:t>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12C1F">
        <w:rPr>
          <w:noProof/>
        </w:rPr>
        <w:fldChar w:fldCharType="begin"/>
      </w:r>
      <w:r>
        <w:rPr>
          <w:noProof/>
        </w:rPr>
        <w:instrText xml:space="preserve"> PAGEREF _Toc441130768 \h </w:instrText>
      </w:r>
      <w:r w:rsidR="00E12C1F">
        <w:rPr>
          <w:noProof/>
        </w:rPr>
      </w:r>
      <w:r w:rsidR="00E12C1F">
        <w:rPr>
          <w:noProof/>
        </w:rPr>
        <w:fldChar w:fldCharType="separate"/>
      </w:r>
      <w:r w:rsidR="00330422">
        <w:rPr>
          <w:noProof/>
        </w:rPr>
        <w:t>7</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E12C1F">
        <w:rPr>
          <w:noProof/>
        </w:rPr>
        <w:fldChar w:fldCharType="begin"/>
      </w:r>
      <w:r>
        <w:rPr>
          <w:noProof/>
        </w:rPr>
        <w:instrText xml:space="preserve"> PAGEREF _Toc441130776 \h </w:instrText>
      </w:r>
      <w:r w:rsidR="00E12C1F">
        <w:rPr>
          <w:noProof/>
        </w:rPr>
      </w:r>
      <w:r w:rsidR="00E12C1F">
        <w:rPr>
          <w:noProof/>
        </w:rPr>
        <w:fldChar w:fldCharType="separate"/>
      </w:r>
      <w:r w:rsidR="00330422">
        <w:rPr>
          <w:noProof/>
        </w:rPr>
        <w:t>10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12C1F">
        <w:rPr>
          <w:noProof/>
        </w:rPr>
        <w:fldChar w:fldCharType="begin"/>
      </w:r>
      <w:r>
        <w:rPr>
          <w:noProof/>
        </w:rPr>
        <w:instrText xml:space="preserve"> PAGEREF _Toc441130777 \h </w:instrText>
      </w:r>
      <w:r w:rsidR="00E12C1F">
        <w:rPr>
          <w:noProof/>
        </w:rPr>
      </w:r>
      <w:r w:rsidR="00E12C1F">
        <w:rPr>
          <w:noProof/>
        </w:rPr>
        <w:fldChar w:fldCharType="separate"/>
      </w:r>
      <w:r w:rsidR="00330422">
        <w:rPr>
          <w:noProof/>
        </w:rPr>
        <w:t>10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E12C1F">
        <w:rPr>
          <w:noProof/>
        </w:rPr>
        <w:fldChar w:fldCharType="begin"/>
      </w:r>
      <w:r>
        <w:rPr>
          <w:noProof/>
        </w:rPr>
        <w:instrText xml:space="preserve"> PAGEREF _Toc441130781 \h </w:instrText>
      </w:r>
      <w:r w:rsidR="00E12C1F">
        <w:rPr>
          <w:noProof/>
        </w:rPr>
      </w:r>
      <w:r w:rsidR="00E12C1F">
        <w:rPr>
          <w:noProof/>
        </w:rPr>
        <w:fldChar w:fldCharType="separate"/>
      </w:r>
      <w:r w:rsidR="00330422">
        <w:rPr>
          <w:noProof/>
        </w:rPr>
        <w:t>10</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12C1F">
        <w:rPr>
          <w:noProof/>
        </w:rPr>
        <w:fldChar w:fldCharType="begin"/>
      </w:r>
      <w:r>
        <w:rPr>
          <w:noProof/>
        </w:rPr>
        <w:instrText xml:space="preserve"> PAGEREF _Toc441130785 \h </w:instrText>
      </w:r>
      <w:r w:rsidR="00E12C1F">
        <w:rPr>
          <w:noProof/>
        </w:rPr>
      </w:r>
      <w:r w:rsidR="00E12C1F">
        <w:rPr>
          <w:noProof/>
        </w:rPr>
        <w:fldChar w:fldCharType="separate"/>
      </w:r>
      <w:r w:rsidR="00330422">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12C1F">
        <w:rPr>
          <w:noProof/>
        </w:rPr>
        <w:fldChar w:fldCharType="begin"/>
      </w:r>
      <w:r>
        <w:rPr>
          <w:noProof/>
        </w:rPr>
        <w:instrText xml:space="preserve"> PAGEREF _Toc441130786 \h </w:instrText>
      </w:r>
      <w:r w:rsidR="00E12C1F">
        <w:rPr>
          <w:noProof/>
        </w:rPr>
      </w:r>
      <w:r w:rsidR="00E12C1F">
        <w:rPr>
          <w:noProof/>
        </w:rPr>
        <w:fldChar w:fldCharType="separate"/>
      </w:r>
      <w:r w:rsidR="00330422">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12C1F">
        <w:rPr>
          <w:noProof/>
        </w:rPr>
        <w:fldChar w:fldCharType="begin"/>
      </w:r>
      <w:r>
        <w:rPr>
          <w:noProof/>
        </w:rPr>
        <w:instrText xml:space="preserve"> PAGEREF _Toc441130789 \h </w:instrText>
      </w:r>
      <w:r w:rsidR="00E12C1F">
        <w:rPr>
          <w:noProof/>
        </w:rPr>
      </w:r>
      <w:r w:rsidR="00E12C1F">
        <w:rPr>
          <w:noProof/>
        </w:rPr>
        <w:fldChar w:fldCharType="separate"/>
      </w:r>
      <w:r w:rsidR="00330422">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12C1F">
        <w:rPr>
          <w:noProof/>
        </w:rPr>
        <w:fldChar w:fldCharType="begin"/>
      </w:r>
      <w:r>
        <w:rPr>
          <w:noProof/>
        </w:rPr>
        <w:instrText xml:space="preserve"> PAGEREF _Toc441130790 \h </w:instrText>
      </w:r>
      <w:r w:rsidR="00E12C1F">
        <w:rPr>
          <w:noProof/>
        </w:rPr>
      </w:r>
      <w:r w:rsidR="00E12C1F">
        <w:rPr>
          <w:noProof/>
        </w:rPr>
        <w:fldChar w:fldCharType="separate"/>
      </w:r>
      <w:r w:rsidR="00330422">
        <w:rPr>
          <w:noProof/>
        </w:rPr>
        <w:t>14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12C1F">
        <w:rPr>
          <w:noProof/>
        </w:rPr>
        <w:fldChar w:fldCharType="begin"/>
      </w:r>
      <w:r>
        <w:rPr>
          <w:noProof/>
        </w:rPr>
        <w:instrText xml:space="preserve"> PAGEREF _Toc441130805 \h </w:instrText>
      </w:r>
      <w:r w:rsidR="00E12C1F">
        <w:rPr>
          <w:noProof/>
        </w:rPr>
      </w:r>
      <w:r w:rsidR="00E12C1F">
        <w:rPr>
          <w:noProof/>
        </w:rPr>
        <w:fldChar w:fldCharType="separate"/>
      </w:r>
      <w:r w:rsidR="00330422">
        <w:rPr>
          <w:noProof/>
        </w:rPr>
        <w:t>29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12C1F">
        <w:rPr>
          <w:noProof/>
        </w:rPr>
        <w:fldChar w:fldCharType="begin"/>
      </w:r>
      <w:r>
        <w:rPr>
          <w:noProof/>
        </w:rPr>
        <w:instrText xml:space="preserve"> PAGEREF _Toc441130808 \h </w:instrText>
      </w:r>
      <w:r w:rsidR="00E12C1F">
        <w:rPr>
          <w:noProof/>
        </w:rPr>
      </w:r>
      <w:r w:rsidR="00E12C1F">
        <w:rPr>
          <w:noProof/>
        </w:rPr>
        <w:fldChar w:fldCharType="separate"/>
      </w:r>
      <w:r w:rsidR="00330422">
        <w:rPr>
          <w:noProof/>
        </w:rPr>
        <w:t>30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12C1F">
        <w:rPr>
          <w:noProof/>
        </w:rPr>
        <w:fldChar w:fldCharType="begin"/>
      </w:r>
      <w:r>
        <w:rPr>
          <w:noProof/>
        </w:rPr>
        <w:instrText xml:space="preserve"> PAGEREF _Toc441130809 \h </w:instrText>
      </w:r>
      <w:r w:rsidR="00E12C1F">
        <w:rPr>
          <w:noProof/>
        </w:rPr>
      </w:r>
      <w:r w:rsidR="00E12C1F">
        <w:rPr>
          <w:noProof/>
        </w:rPr>
        <w:fldChar w:fldCharType="separate"/>
      </w:r>
      <w:r w:rsidR="00330422">
        <w:rPr>
          <w:noProof/>
        </w:rPr>
        <w:t>30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12C1F">
        <w:rPr>
          <w:noProof/>
        </w:rPr>
        <w:fldChar w:fldCharType="begin"/>
      </w:r>
      <w:r>
        <w:rPr>
          <w:noProof/>
        </w:rPr>
        <w:instrText xml:space="preserve"> PAGEREF _Toc441130814 \h </w:instrText>
      </w:r>
      <w:r w:rsidR="00E12C1F">
        <w:rPr>
          <w:noProof/>
        </w:rPr>
      </w:r>
      <w:r w:rsidR="00E12C1F">
        <w:rPr>
          <w:noProof/>
        </w:rPr>
        <w:fldChar w:fldCharType="separate"/>
      </w:r>
      <w:r w:rsidR="00330422">
        <w:rPr>
          <w:noProof/>
        </w:rPr>
        <w:t>32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12C1F">
        <w:rPr>
          <w:noProof/>
        </w:rPr>
        <w:fldChar w:fldCharType="begin"/>
      </w:r>
      <w:r>
        <w:rPr>
          <w:noProof/>
        </w:rPr>
        <w:instrText xml:space="preserve"> PAGEREF _Toc441130815 \h </w:instrText>
      </w:r>
      <w:r w:rsidR="00E12C1F">
        <w:rPr>
          <w:noProof/>
        </w:rPr>
      </w:r>
      <w:r w:rsidR="00E12C1F">
        <w:rPr>
          <w:noProof/>
        </w:rPr>
        <w:fldChar w:fldCharType="separate"/>
      </w:r>
      <w:r w:rsidR="00330422">
        <w:rPr>
          <w:noProof/>
        </w:rPr>
        <w:t>35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12C1F">
        <w:rPr>
          <w:noProof/>
        </w:rPr>
        <w:fldChar w:fldCharType="begin"/>
      </w:r>
      <w:r>
        <w:rPr>
          <w:noProof/>
        </w:rPr>
        <w:instrText xml:space="preserve"> PAGEREF _Toc441130816 \h </w:instrText>
      </w:r>
      <w:r w:rsidR="00E12C1F">
        <w:rPr>
          <w:noProof/>
        </w:rPr>
      </w:r>
      <w:r w:rsidR="00E12C1F">
        <w:rPr>
          <w:noProof/>
        </w:rPr>
        <w:fldChar w:fldCharType="separate"/>
      </w:r>
      <w:r w:rsidR="00330422">
        <w:rPr>
          <w:noProof/>
        </w:rPr>
        <w:t>35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12C1F">
        <w:rPr>
          <w:noProof/>
        </w:rPr>
        <w:fldChar w:fldCharType="begin"/>
      </w:r>
      <w:r>
        <w:rPr>
          <w:noProof/>
        </w:rPr>
        <w:instrText xml:space="preserve"> PAGEREF _Toc441130817 \h </w:instrText>
      </w:r>
      <w:r w:rsidR="00E12C1F">
        <w:rPr>
          <w:noProof/>
        </w:rPr>
      </w:r>
      <w:r w:rsidR="00E12C1F">
        <w:rPr>
          <w:noProof/>
        </w:rPr>
        <w:fldChar w:fldCharType="separate"/>
      </w:r>
      <w:r w:rsidR="00330422">
        <w:rPr>
          <w:noProof/>
        </w:rPr>
        <w:t>36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12C1F">
        <w:rPr>
          <w:noProof/>
        </w:rPr>
        <w:fldChar w:fldCharType="begin"/>
      </w:r>
      <w:r>
        <w:rPr>
          <w:noProof/>
        </w:rPr>
        <w:instrText xml:space="preserve"> PAGEREF _Toc441130818 \h </w:instrText>
      </w:r>
      <w:r w:rsidR="00E12C1F">
        <w:rPr>
          <w:noProof/>
        </w:rPr>
      </w:r>
      <w:r w:rsidR="00E12C1F">
        <w:rPr>
          <w:noProof/>
        </w:rPr>
        <w:fldChar w:fldCharType="separate"/>
      </w:r>
      <w:r w:rsidR="00330422">
        <w:rPr>
          <w:noProof/>
        </w:rPr>
        <w:t>37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12C1F">
        <w:rPr>
          <w:noProof/>
        </w:rPr>
        <w:fldChar w:fldCharType="begin"/>
      </w:r>
      <w:r>
        <w:rPr>
          <w:noProof/>
        </w:rPr>
        <w:instrText xml:space="preserve"> PAGEREF _Toc441130819 \h </w:instrText>
      </w:r>
      <w:r w:rsidR="00E12C1F">
        <w:rPr>
          <w:noProof/>
        </w:rPr>
      </w:r>
      <w:r w:rsidR="00E12C1F">
        <w:rPr>
          <w:noProof/>
        </w:rPr>
        <w:fldChar w:fldCharType="separate"/>
      </w:r>
      <w:r w:rsidR="00330422">
        <w:rPr>
          <w:noProof/>
        </w:rPr>
        <w:t>37</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12C1F">
        <w:rPr>
          <w:noProof/>
        </w:rPr>
        <w:fldChar w:fldCharType="begin"/>
      </w:r>
      <w:r>
        <w:rPr>
          <w:noProof/>
        </w:rPr>
        <w:instrText xml:space="preserve"> PAGEREF _Toc441130820 \h </w:instrText>
      </w:r>
      <w:r w:rsidR="00E12C1F">
        <w:rPr>
          <w:noProof/>
        </w:rPr>
      </w:r>
      <w:r w:rsidR="00E12C1F">
        <w:rPr>
          <w:noProof/>
        </w:rPr>
        <w:fldChar w:fldCharType="separate"/>
      </w:r>
      <w:r w:rsidR="00330422">
        <w:rPr>
          <w:noProof/>
        </w:rPr>
        <w:t>38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12C1F">
        <w:rPr>
          <w:noProof/>
        </w:rPr>
        <w:fldChar w:fldCharType="begin"/>
      </w:r>
      <w:r>
        <w:rPr>
          <w:noProof/>
        </w:rPr>
        <w:instrText xml:space="preserve"> PAGEREF _Toc441130821 \h </w:instrText>
      </w:r>
      <w:r w:rsidR="00E12C1F">
        <w:rPr>
          <w:noProof/>
        </w:rPr>
      </w:r>
      <w:r w:rsidR="00E12C1F">
        <w:rPr>
          <w:noProof/>
        </w:rPr>
        <w:fldChar w:fldCharType="separate"/>
      </w:r>
      <w:r w:rsidR="00330422">
        <w:rPr>
          <w:noProof/>
        </w:rPr>
        <w:t>38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12C1F">
        <w:rPr>
          <w:noProof/>
        </w:rPr>
        <w:fldChar w:fldCharType="begin"/>
      </w:r>
      <w:r>
        <w:rPr>
          <w:noProof/>
        </w:rPr>
        <w:instrText xml:space="preserve"> PAGEREF _Toc441130823 \h </w:instrText>
      </w:r>
      <w:r w:rsidR="00E12C1F">
        <w:rPr>
          <w:noProof/>
        </w:rPr>
      </w:r>
      <w:r w:rsidR="00E12C1F">
        <w:rPr>
          <w:noProof/>
        </w:rPr>
        <w:fldChar w:fldCharType="separate"/>
      </w:r>
      <w:r w:rsidR="00330422">
        <w:rPr>
          <w:noProof/>
        </w:rPr>
        <w:t>38</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12C1F">
        <w:rPr>
          <w:noProof/>
        </w:rPr>
        <w:fldChar w:fldCharType="begin"/>
      </w:r>
      <w:r>
        <w:rPr>
          <w:noProof/>
        </w:rPr>
        <w:instrText xml:space="preserve"> PAGEREF _Toc441130825 \h </w:instrText>
      </w:r>
      <w:r w:rsidR="00E12C1F">
        <w:rPr>
          <w:noProof/>
        </w:rPr>
      </w:r>
      <w:r w:rsidR="00E12C1F">
        <w:rPr>
          <w:noProof/>
        </w:rPr>
        <w:fldChar w:fldCharType="separate"/>
      </w:r>
      <w:r w:rsidR="00330422">
        <w:rPr>
          <w:noProof/>
        </w:rPr>
        <w:t>39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12C1F">
        <w:rPr>
          <w:noProof/>
        </w:rPr>
        <w:fldChar w:fldCharType="begin"/>
      </w:r>
      <w:r>
        <w:rPr>
          <w:noProof/>
        </w:rPr>
        <w:instrText xml:space="preserve"> PAGEREF _Toc441130826 \h </w:instrText>
      </w:r>
      <w:r w:rsidR="00E12C1F">
        <w:rPr>
          <w:noProof/>
        </w:rPr>
      </w:r>
      <w:r w:rsidR="00E12C1F">
        <w:rPr>
          <w:noProof/>
        </w:rPr>
        <w:fldChar w:fldCharType="separate"/>
      </w:r>
      <w:r w:rsidR="00330422">
        <w:rPr>
          <w:noProof/>
        </w:rPr>
        <w:t>39</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12C1F">
        <w:rPr>
          <w:noProof/>
        </w:rPr>
        <w:fldChar w:fldCharType="begin"/>
      </w:r>
      <w:r>
        <w:rPr>
          <w:noProof/>
        </w:rPr>
        <w:instrText xml:space="preserve"> PAGEREF _Toc441130827 \h </w:instrText>
      </w:r>
      <w:r w:rsidR="00E12C1F">
        <w:rPr>
          <w:noProof/>
        </w:rPr>
      </w:r>
      <w:r w:rsidR="00E12C1F">
        <w:rPr>
          <w:noProof/>
        </w:rPr>
        <w:fldChar w:fldCharType="separate"/>
      </w:r>
      <w:r w:rsidR="00330422">
        <w:rPr>
          <w:noProof/>
        </w:rPr>
        <w:t>39</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12C1F">
        <w:rPr>
          <w:noProof/>
        </w:rPr>
        <w:fldChar w:fldCharType="begin"/>
      </w:r>
      <w:r>
        <w:rPr>
          <w:noProof/>
        </w:rPr>
        <w:instrText xml:space="preserve"> PAGEREF _Toc441130829 \h </w:instrText>
      </w:r>
      <w:r w:rsidR="00E12C1F">
        <w:rPr>
          <w:noProof/>
        </w:rPr>
      </w:r>
      <w:r w:rsidR="00E12C1F">
        <w:rPr>
          <w:noProof/>
        </w:rPr>
        <w:fldChar w:fldCharType="separate"/>
      </w:r>
      <w:r w:rsidR="00330422">
        <w:rPr>
          <w:noProof/>
        </w:rPr>
        <w:t>43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E12C1F">
        <w:rPr>
          <w:noProof/>
        </w:rPr>
        <w:fldChar w:fldCharType="begin"/>
      </w:r>
      <w:r>
        <w:rPr>
          <w:noProof/>
        </w:rPr>
        <w:instrText xml:space="preserve"> PAGEREF _Toc441130831 \h </w:instrText>
      </w:r>
      <w:r w:rsidR="00E12C1F">
        <w:rPr>
          <w:noProof/>
        </w:rPr>
      </w:r>
      <w:r w:rsidR="00E12C1F">
        <w:rPr>
          <w:noProof/>
        </w:rPr>
        <w:fldChar w:fldCharType="separate"/>
      </w:r>
      <w:r w:rsidR="00330422">
        <w:rPr>
          <w:noProof/>
        </w:rPr>
        <w:t>45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E12C1F">
        <w:rPr>
          <w:noProof/>
        </w:rPr>
        <w:fldChar w:fldCharType="begin"/>
      </w:r>
      <w:r>
        <w:rPr>
          <w:noProof/>
        </w:rPr>
        <w:instrText xml:space="preserve"> PAGEREF _Toc441130834 \h </w:instrText>
      </w:r>
      <w:r w:rsidR="00E12C1F">
        <w:rPr>
          <w:noProof/>
        </w:rPr>
      </w:r>
      <w:r w:rsidR="00E12C1F">
        <w:rPr>
          <w:noProof/>
        </w:rPr>
        <w:fldChar w:fldCharType="separate"/>
      </w:r>
      <w:r w:rsidR="00330422">
        <w:rPr>
          <w:noProof/>
        </w:rPr>
        <w:t>48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12C1F">
        <w:rPr>
          <w:noProof/>
        </w:rPr>
        <w:fldChar w:fldCharType="begin"/>
      </w:r>
      <w:r>
        <w:rPr>
          <w:noProof/>
        </w:rPr>
        <w:instrText xml:space="preserve"> PAGEREF _Toc441130837 \h </w:instrText>
      </w:r>
      <w:r w:rsidR="00E12C1F">
        <w:rPr>
          <w:noProof/>
        </w:rPr>
      </w:r>
      <w:r w:rsidR="00E12C1F">
        <w:rPr>
          <w:noProof/>
        </w:rPr>
        <w:fldChar w:fldCharType="separate"/>
      </w:r>
      <w:r w:rsidR="00330422">
        <w:rPr>
          <w:noProof/>
        </w:rPr>
        <w:t>50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12C1F">
        <w:rPr>
          <w:noProof/>
        </w:rPr>
        <w:fldChar w:fldCharType="begin"/>
      </w:r>
      <w:r>
        <w:rPr>
          <w:noProof/>
        </w:rPr>
        <w:instrText xml:space="preserve"> PAGEREF _Toc441130840 \h </w:instrText>
      </w:r>
      <w:r w:rsidR="00E12C1F">
        <w:rPr>
          <w:noProof/>
        </w:rPr>
      </w:r>
      <w:r w:rsidR="00E12C1F">
        <w:rPr>
          <w:noProof/>
        </w:rPr>
        <w:fldChar w:fldCharType="separate"/>
      </w:r>
      <w:r w:rsidR="00330422">
        <w:rPr>
          <w:noProof/>
        </w:rPr>
        <w:t>52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E12C1F">
        <w:rPr>
          <w:noProof/>
        </w:rPr>
        <w:fldChar w:fldCharType="begin"/>
      </w:r>
      <w:r>
        <w:rPr>
          <w:noProof/>
        </w:rPr>
        <w:instrText xml:space="preserve"> PAGEREF _Toc441130843 \h </w:instrText>
      </w:r>
      <w:r w:rsidR="00E12C1F">
        <w:rPr>
          <w:noProof/>
        </w:rPr>
      </w:r>
      <w:r w:rsidR="00E12C1F">
        <w:rPr>
          <w:noProof/>
        </w:rPr>
        <w:fldChar w:fldCharType="separate"/>
      </w:r>
      <w:r w:rsidR="00330422">
        <w:rPr>
          <w:noProof/>
        </w:rPr>
        <w:t>54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12C1F">
        <w:rPr>
          <w:noProof/>
        </w:rPr>
        <w:fldChar w:fldCharType="begin"/>
      </w:r>
      <w:r>
        <w:rPr>
          <w:noProof/>
        </w:rPr>
        <w:instrText xml:space="preserve"> PAGEREF _Toc441130846 \h </w:instrText>
      </w:r>
      <w:r w:rsidR="00E12C1F">
        <w:rPr>
          <w:noProof/>
        </w:rPr>
      </w:r>
      <w:r w:rsidR="00E12C1F">
        <w:rPr>
          <w:noProof/>
        </w:rPr>
        <w:fldChar w:fldCharType="separate"/>
      </w:r>
      <w:r w:rsidR="00330422">
        <w:rPr>
          <w:noProof/>
        </w:rPr>
        <w:t>56</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E12C1F">
        <w:rPr>
          <w:noProof/>
        </w:rPr>
        <w:fldChar w:fldCharType="begin"/>
      </w:r>
      <w:r>
        <w:rPr>
          <w:noProof/>
        </w:rPr>
        <w:instrText xml:space="preserve"> PAGEREF _Toc441130847 \h </w:instrText>
      </w:r>
      <w:r w:rsidR="00E12C1F">
        <w:rPr>
          <w:noProof/>
        </w:rPr>
      </w:r>
      <w:r w:rsidR="00E12C1F">
        <w:rPr>
          <w:noProof/>
        </w:rPr>
        <w:fldChar w:fldCharType="separate"/>
      </w:r>
      <w:r w:rsidR="00330422">
        <w:rPr>
          <w:noProof/>
        </w:rPr>
        <w:t>56</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12C1F">
        <w:rPr>
          <w:noProof/>
        </w:rPr>
        <w:fldChar w:fldCharType="begin"/>
      </w:r>
      <w:r>
        <w:rPr>
          <w:noProof/>
        </w:rPr>
        <w:instrText xml:space="preserve"> PAGEREF _Toc441130848 \h </w:instrText>
      </w:r>
      <w:r w:rsidR="00E12C1F">
        <w:rPr>
          <w:noProof/>
        </w:rPr>
      </w:r>
      <w:r w:rsidR="00E12C1F">
        <w:rPr>
          <w:noProof/>
        </w:rPr>
        <w:fldChar w:fldCharType="separate"/>
      </w:r>
      <w:r w:rsidR="00330422">
        <w:rPr>
          <w:noProof/>
        </w:rPr>
        <w:t>58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12C1F">
        <w:rPr>
          <w:noProof/>
        </w:rPr>
        <w:fldChar w:fldCharType="begin"/>
      </w:r>
      <w:r>
        <w:rPr>
          <w:noProof/>
        </w:rPr>
        <w:instrText xml:space="preserve"> PAGEREF _Toc441130850 \h </w:instrText>
      </w:r>
      <w:r w:rsidR="00E12C1F">
        <w:rPr>
          <w:noProof/>
        </w:rPr>
      </w:r>
      <w:r w:rsidR="00E12C1F">
        <w:rPr>
          <w:noProof/>
        </w:rPr>
        <w:fldChar w:fldCharType="separate"/>
      </w:r>
      <w:r w:rsidR="00330422">
        <w:rPr>
          <w:noProof/>
        </w:rPr>
        <w:t>62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12C1F">
        <w:rPr>
          <w:noProof/>
        </w:rPr>
        <w:fldChar w:fldCharType="begin"/>
      </w:r>
      <w:r>
        <w:rPr>
          <w:noProof/>
        </w:rPr>
        <w:instrText xml:space="preserve"> PAGEREF _Toc441130853 \h </w:instrText>
      </w:r>
      <w:r w:rsidR="00E12C1F">
        <w:rPr>
          <w:noProof/>
        </w:rPr>
      </w:r>
      <w:r w:rsidR="00E12C1F">
        <w:rPr>
          <w:noProof/>
        </w:rPr>
        <w:fldChar w:fldCharType="separate"/>
      </w:r>
      <w:r w:rsidR="00330422">
        <w:rPr>
          <w:noProof/>
        </w:rPr>
        <w:t>65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12C1F">
        <w:rPr>
          <w:noProof/>
        </w:rPr>
        <w:fldChar w:fldCharType="begin"/>
      </w:r>
      <w:r>
        <w:rPr>
          <w:noProof/>
        </w:rPr>
        <w:instrText xml:space="preserve"> PAGEREF _Toc441130856 \h </w:instrText>
      </w:r>
      <w:r w:rsidR="00E12C1F">
        <w:rPr>
          <w:noProof/>
        </w:rPr>
      </w:r>
      <w:r w:rsidR="00E12C1F">
        <w:rPr>
          <w:noProof/>
        </w:rPr>
        <w:fldChar w:fldCharType="separate"/>
      </w:r>
      <w:r w:rsidR="00330422">
        <w:rPr>
          <w:noProof/>
        </w:rPr>
        <w:t>67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12C1F">
        <w:rPr>
          <w:noProof/>
        </w:rPr>
        <w:fldChar w:fldCharType="begin"/>
      </w:r>
      <w:r>
        <w:rPr>
          <w:noProof/>
        </w:rPr>
        <w:instrText xml:space="preserve"> PAGEREF _Toc441130859 \h </w:instrText>
      </w:r>
      <w:r w:rsidR="00E12C1F">
        <w:rPr>
          <w:noProof/>
        </w:rPr>
      </w:r>
      <w:r w:rsidR="00E12C1F">
        <w:rPr>
          <w:noProof/>
        </w:rPr>
        <w:fldChar w:fldCharType="separate"/>
      </w:r>
      <w:r w:rsidR="00330422">
        <w:rPr>
          <w:noProof/>
        </w:rPr>
        <w:t>69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12C1F">
        <w:rPr>
          <w:noProof/>
        </w:rPr>
        <w:fldChar w:fldCharType="begin"/>
      </w:r>
      <w:r>
        <w:rPr>
          <w:noProof/>
        </w:rPr>
        <w:instrText xml:space="preserve"> PAGEREF _Toc441130862 \h </w:instrText>
      </w:r>
      <w:r w:rsidR="00E12C1F">
        <w:rPr>
          <w:noProof/>
        </w:rPr>
      </w:r>
      <w:r w:rsidR="00E12C1F">
        <w:rPr>
          <w:noProof/>
        </w:rPr>
        <w:fldChar w:fldCharType="separate"/>
      </w:r>
      <w:r w:rsidR="00330422">
        <w:rPr>
          <w:noProof/>
        </w:rPr>
        <w:t>71</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12C1F">
        <w:rPr>
          <w:noProof/>
        </w:rPr>
        <w:fldChar w:fldCharType="begin"/>
      </w:r>
      <w:r>
        <w:rPr>
          <w:noProof/>
        </w:rPr>
        <w:instrText xml:space="preserve"> PAGEREF _Toc441130865 \h </w:instrText>
      </w:r>
      <w:r w:rsidR="00E12C1F">
        <w:rPr>
          <w:noProof/>
        </w:rPr>
      </w:r>
      <w:r w:rsidR="00E12C1F">
        <w:rPr>
          <w:noProof/>
        </w:rPr>
        <w:fldChar w:fldCharType="separate"/>
      </w:r>
      <w:r w:rsidR="00330422">
        <w:rPr>
          <w:noProof/>
        </w:rPr>
        <w:t>74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12C1F">
        <w:rPr>
          <w:noProof/>
        </w:rPr>
        <w:fldChar w:fldCharType="begin"/>
      </w:r>
      <w:r>
        <w:rPr>
          <w:noProof/>
        </w:rPr>
        <w:instrText xml:space="preserve"> PAGEREF _Toc441130868 \h </w:instrText>
      </w:r>
      <w:r w:rsidR="00E12C1F">
        <w:rPr>
          <w:noProof/>
        </w:rPr>
      </w:r>
      <w:r w:rsidR="00E12C1F">
        <w:rPr>
          <w:noProof/>
        </w:rPr>
        <w:fldChar w:fldCharType="separate"/>
      </w:r>
      <w:r w:rsidR="00330422">
        <w:rPr>
          <w:noProof/>
        </w:rPr>
        <w:t>76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12C1F">
        <w:rPr>
          <w:noProof/>
        </w:rPr>
        <w:fldChar w:fldCharType="begin"/>
      </w:r>
      <w:r>
        <w:rPr>
          <w:noProof/>
        </w:rPr>
        <w:instrText xml:space="preserve"> PAGEREF _Toc441130871 \h </w:instrText>
      </w:r>
      <w:r w:rsidR="00E12C1F">
        <w:rPr>
          <w:noProof/>
        </w:rPr>
      </w:r>
      <w:r w:rsidR="00E12C1F">
        <w:rPr>
          <w:noProof/>
        </w:rPr>
        <w:fldChar w:fldCharType="separate"/>
      </w:r>
      <w:r w:rsidR="00330422">
        <w:rPr>
          <w:noProof/>
        </w:rPr>
        <w:t>79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E12C1F">
        <w:rPr>
          <w:noProof/>
        </w:rPr>
        <w:fldChar w:fldCharType="begin"/>
      </w:r>
      <w:r>
        <w:rPr>
          <w:noProof/>
        </w:rPr>
        <w:instrText xml:space="preserve"> PAGEREF _Toc441130874 \h </w:instrText>
      </w:r>
      <w:r w:rsidR="00E12C1F">
        <w:rPr>
          <w:noProof/>
        </w:rPr>
      </w:r>
      <w:r w:rsidR="00E12C1F">
        <w:rPr>
          <w:noProof/>
        </w:rPr>
        <w:fldChar w:fldCharType="separate"/>
      </w:r>
      <w:r w:rsidR="00330422">
        <w:rPr>
          <w:noProof/>
        </w:rPr>
        <w:t>81</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E12C1F">
        <w:rPr>
          <w:noProof/>
        </w:rPr>
        <w:fldChar w:fldCharType="begin"/>
      </w:r>
      <w:r>
        <w:rPr>
          <w:noProof/>
        </w:rPr>
        <w:instrText xml:space="preserve"> PAGEREF _Toc441130877 \h </w:instrText>
      </w:r>
      <w:r w:rsidR="00E12C1F">
        <w:rPr>
          <w:noProof/>
        </w:rPr>
      </w:r>
      <w:r w:rsidR="00E12C1F">
        <w:rPr>
          <w:noProof/>
        </w:rPr>
        <w:fldChar w:fldCharType="separate"/>
      </w:r>
      <w:r w:rsidR="00330422">
        <w:rPr>
          <w:noProof/>
        </w:rPr>
        <w:t>83</w:t>
      </w:r>
      <w:r w:rsidR="00E12C1F">
        <w:rPr>
          <w:noProof/>
        </w:rPr>
        <w:fldChar w:fldCharType="end"/>
      </w:r>
    </w:p>
    <w:p w:rsidR="00717F60" w:rsidRPr="00E71A48" w:rsidRDefault="00E12C1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822B8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sz w:val="24"/>
          <w:szCs w:val="24"/>
        </w:rPr>
        <w:t>)</w:t>
      </w:r>
      <w:r>
        <w:rPr>
          <w:sz w:val="24"/>
          <w:szCs w:val="24"/>
        </w:rPr>
        <w:t>.</w:t>
      </w:r>
      <w:r w:rsidRPr="00862664">
        <w:rPr>
          <w:sz w:val="24"/>
          <w:szCs w:val="24"/>
        </w:rPr>
        <w:t xml:space="preserve"> </w:t>
      </w:r>
      <w:proofErr w:type="gramStart"/>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2F2493">
        <w:rPr>
          <w:sz w:val="24"/>
          <w:szCs w:val="24"/>
        </w:rPr>
        <w:t xml:space="preserve">опубликованным </w:t>
      </w:r>
      <w:r w:rsidRPr="002F2493">
        <w:rPr>
          <w:b/>
          <w:sz w:val="24"/>
          <w:szCs w:val="24"/>
        </w:rPr>
        <w:t>«02» марта 2016 г.</w:t>
      </w:r>
      <w:r w:rsidRPr="002F2493">
        <w:rPr>
          <w:sz w:val="24"/>
          <w:szCs w:val="24"/>
        </w:rPr>
        <w:t xml:space="preserve"> на</w:t>
      </w:r>
      <w:r w:rsidRPr="00862664">
        <w:rPr>
          <w:sz w:val="24"/>
          <w:szCs w:val="24"/>
        </w:rPr>
        <w:t xml:space="preserve">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w:t>
      </w:r>
      <w:r w:rsidRPr="004D7428">
        <w:rPr>
          <w:iCs/>
          <w:sz w:val="24"/>
          <w:szCs w:val="24"/>
        </w:rPr>
        <w:t>МРСК Центра»</w:t>
      </w:r>
      <w:r w:rsidRPr="004D7428">
        <w:rPr>
          <w:sz w:val="24"/>
          <w:szCs w:val="24"/>
        </w:rPr>
        <w:t xml:space="preserve"> (</w:t>
      </w:r>
      <w:hyperlink r:id="rId21" w:history="1">
        <w:r w:rsidRPr="004D7428">
          <w:rPr>
            <w:rStyle w:val="a7"/>
            <w:sz w:val="24"/>
            <w:szCs w:val="24"/>
          </w:rPr>
          <w:t>www.mrsk-1.ru</w:t>
        </w:r>
      </w:hyperlink>
      <w:r w:rsidRPr="004D7428">
        <w:rPr>
          <w:sz w:val="24"/>
          <w:szCs w:val="24"/>
        </w:rPr>
        <w:t xml:space="preserve">), на сайте электронной торговой площадки ПАО «Россети» </w:t>
      </w:r>
      <w:hyperlink r:id="rId22" w:history="1">
        <w:r w:rsidRPr="004D7428">
          <w:rPr>
            <w:rStyle w:val="a7"/>
            <w:sz w:val="24"/>
            <w:szCs w:val="24"/>
          </w:rPr>
          <w:t>www.b2b-mrsk.ru</w:t>
        </w:r>
      </w:hyperlink>
      <w:r w:rsidRPr="004D7428">
        <w:rPr>
          <w:sz w:val="24"/>
          <w:szCs w:val="24"/>
        </w:rPr>
        <w:t xml:space="preserve"> (далее — ЭТП), </w:t>
      </w:r>
      <w:r w:rsidRPr="004D7428">
        <w:rPr>
          <w:iCs/>
          <w:sz w:val="24"/>
          <w:szCs w:val="24"/>
        </w:rPr>
        <w:t>приг</w:t>
      </w:r>
      <w:r w:rsidRPr="004D7428">
        <w:rPr>
          <w:sz w:val="24"/>
          <w:szCs w:val="24"/>
        </w:rPr>
        <w:t>ласило юридических лиц и физических лиц (в т. ч. индивидуальных предпринимателей)</w:t>
      </w:r>
      <w:r w:rsidR="00E242BD">
        <w:rPr>
          <w:sz w:val="24"/>
          <w:szCs w:val="24"/>
        </w:rPr>
        <w:t xml:space="preserve"> </w:t>
      </w:r>
      <w:r w:rsidR="00E242BD" w:rsidRPr="00E242BD">
        <w:rPr>
          <w:sz w:val="24"/>
          <w:szCs w:val="24"/>
        </w:rPr>
        <w:t>являющихся субъектами малого и среднего предпринимательства (соответствующих критериям отнесения к субъектам</w:t>
      </w:r>
      <w:proofErr w:type="gramEnd"/>
      <w:r w:rsidR="00E242BD" w:rsidRPr="00E242BD">
        <w:rPr>
          <w:sz w:val="24"/>
          <w:szCs w:val="24"/>
        </w:rPr>
        <w:t xml:space="preserve"> </w:t>
      </w:r>
      <w:proofErr w:type="gramStart"/>
      <w:r w:rsidR="00E242BD" w:rsidRPr="00E242BD">
        <w:rPr>
          <w:sz w:val="24"/>
          <w:szCs w:val="24"/>
        </w:rPr>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E242BD">
        <w:rPr>
          <w:sz w:val="24"/>
          <w:szCs w:val="24"/>
        </w:rPr>
        <w:t xml:space="preserve"> (далее</w:t>
      </w:r>
      <w:r w:rsidRPr="004D7428">
        <w:rPr>
          <w:sz w:val="24"/>
          <w:szCs w:val="24"/>
        </w:rPr>
        <w:t xml:space="preserve"> - Участники</w:t>
      </w:r>
      <w:r>
        <w:rPr>
          <w:sz w:val="24"/>
          <w:szCs w:val="24"/>
        </w:rPr>
        <w:t>)</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C5350E">
        <w:rPr>
          <w:sz w:val="24"/>
          <w:szCs w:val="24"/>
        </w:rPr>
        <w:t>Договора на оказание услуг по ремонту средств малой механизации для нужд ПАО «МРСК Центра» (филиала «Курскэнерго»)</w:t>
      </w:r>
      <w:r w:rsidR="00717F60" w:rsidRPr="00862664">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822B8D"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F2493">
        <w:rPr>
          <w:sz w:val="24"/>
          <w:szCs w:val="24"/>
        </w:rPr>
        <w:t>Пр</w:t>
      </w:r>
      <w:r w:rsidRPr="00C12FA4">
        <w:rPr>
          <w:sz w:val="24"/>
          <w:szCs w:val="24"/>
        </w:rPr>
        <w:t xml:space="preserve">аво заключения </w:t>
      </w:r>
      <w:r w:rsidRPr="00C5350E">
        <w:rPr>
          <w:sz w:val="24"/>
          <w:szCs w:val="24"/>
        </w:rPr>
        <w:t>Договора на оказание услуг по ремонту средств малой механизации для нужд ПАО «МРСК Центра» (филиала «Курскэнерго»)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822B8D">
        <w:rPr>
          <w:sz w:val="24"/>
          <w:szCs w:val="24"/>
        </w:rPr>
        <w:t xml:space="preserve">: </w:t>
      </w:r>
      <w:r w:rsidRPr="00822B8D">
        <w:rPr>
          <w:b/>
          <w:sz w:val="24"/>
          <w:szCs w:val="24"/>
        </w:rPr>
        <w:t>1 (один)</w:t>
      </w:r>
      <w:r w:rsidRPr="00822B8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22B8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w:t>
      </w:r>
      <w:r>
        <w:rPr>
          <w:sz w:val="24"/>
          <w:szCs w:val="24"/>
        </w:rPr>
        <w:t>оказания услуг</w:t>
      </w:r>
      <w:r w:rsidRPr="00E71A48">
        <w:rPr>
          <w:sz w:val="24"/>
          <w:szCs w:val="24"/>
        </w:rPr>
        <w:t xml:space="preserve">: </w:t>
      </w:r>
      <w:r>
        <w:rPr>
          <w:sz w:val="24"/>
          <w:szCs w:val="24"/>
        </w:rPr>
        <w:t>С 11.04.2016 г. по 31.10.2016 г</w:t>
      </w:r>
      <w:r w:rsidR="00717F60" w:rsidRPr="00E71A48">
        <w:rPr>
          <w:sz w:val="24"/>
          <w:szCs w:val="24"/>
        </w:rPr>
        <w:t>.</w:t>
      </w:r>
      <w:bookmarkEnd w:id="19"/>
    </w:p>
    <w:p w:rsidR="008D2928" w:rsidRPr="00822B8D" w:rsidRDefault="00822B8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C8453B">
        <w:rPr>
          <w:sz w:val="24"/>
          <w:szCs w:val="24"/>
        </w:rPr>
        <w:t>согласно требованиям технического задания</w:t>
      </w:r>
      <w:r w:rsidR="00366652" w:rsidRPr="00822B8D">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12C1F">
        <w:rPr>
          <w:iCs/>
          <w:sz w:val="24"/>
          <w:szCs w:val="24"/>
        </w:rPr>
        <w:fldChar w:fldCharType="begin"/>
      </w:r>
      <w:r w:rsidR="00E71A48">
        <w:rPr>
          <w:iCs/>
          <w:sz w:val="24"/>
          <w:szCs w:val="24"/>
        </w:rPr>
        <w:instrText xml:space="preserve"> REF _Ref311232052 \r \h </w:instrText>
      </w:r>
      <w:r w:rsidR="00E12C1F">
        <w:rPr>
          <w:iCs/>
          <w:sz w:val="24"/>
          <w:szCs w:val="24"/>
        </w:rPr>
      </w:r>
      <w:r w:rsidR="00E12C1F">
        <w:rPr>
          <w:iCs/>
          <w:sz w:val="24"/>
          <w:szCs w:val="24"/>
        </w:rPr>
        <w:fldChar w:fldCharType="separate"/>
      </w:r>
      <w:r w:rsidR="001C6A71">
        <w:rPr>
          <w:iCs/>
          <w:sz w:val="24"/>
          <w:szCs w:val="24"/>
        </w:rPr>
        <w:t>3</w:t>
      </w:r>
      <w:r w:rsidR="00E12C1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12C1F">
        <w:rPr>
          <w:sz w:val="24"/>
          <w:szCs w:val="24"/>
        </w:rPr>
        <w:fldChar w:fldCharType="begin"/>
      </w:r>
      <w:r w:rsidR="008D2928">
        <w:rPr>
          <w:sz w:val="24"/>
          <w:szCs w:val="24"/>
        </w:rPr>
        <w:instrText xml:space="preserve"> REF _Ref440270568 \r \h </w:instrText>
      </w:r>
      <w:r w:rsidR="00E12C1F">
        <w:rPr>
          <w:sz w:val="24"/>
          <w:szCs w:val="24"/>
        </w:rPr>
      </w:r>
      <w:r w:rsidR="00E12C1F">
        <w:rPr>
          <w:sz w:val="24"/>
          <w:szCs w:val="24"/>
        </w:rPr>
        <w:fldChar w:fldCharType="separate"/>
      </w:r>
      <w:r w:rsidR="001C6A71">
        <w:rPr>
          <w:sz w:val="24"/>
          <w:szCs w:val="24"/>
        </w:rPr>
        <w:t>4</w:t>
      </w:r>
      <w:r w:rsidR="00E12C1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6975">
        <w:fldChar w:fldCharType="begin"/>
      </w:r>
      <w:r w:rsidR="006D6975">
        <w:instrText xml:space="preserve"> REF _Ref305973574 \r \h  \* MERGEFORMAT </w:instrText>
      </w:r>
      <w:r w:rsidR="006D6975">
        <w:fldChar w:fldCharType="separate"/>
      </w:r>
      <w:r w:rsidR="001C6A71">
        <w:t>2</w:t>
      </w:r>
      <w:r w:rsidR="006D697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12C1F">
        <w:rPr>
          <w:iCs/>
          <w:sz w:val="24"/>
          <w:szCs w:val="24"/>
        </w:rPr>
        <w:fldChar w:fldCharType="begin"/>
      </w:r>
      <w:r w:rsidR="008D2928">
        <w:rPr>
          <w:iCs/>
          <w:sz w:val="24"/>
          <w:szCs w:val="24"/>
        </w:rPr>
        <w:instrText xml:space="preserve"> REF _Ref440270602 \r \h </w:instrText>
      </w:r>
      <w:r w:rsidR="00E12C1F">
        <w:rPr>
          <w:iCs/>
          <w:sz w:val="24"/>
          <w:szCs w:val="24"/>
        </w:rPr>
      </w:r>
      <w:r w:rsidR="00E12C1F">
        <w:rPr>
          <w:iCs/>
          <w:sz w:val="24"/>
          <w:szCs w:val="24"/>
        </w:rPr>
        <w:fldChar w:fldCharType="separate"/>
      </w:r>
      <w:r w:rsidR="001C6A71">
        <w:rPr>
          <w:iCs/>
          <w:sz w:val="24"/>
          <w:szCs w:val="24"/>
        </w:rPr>
        <w:t>5</w:t>
      </w:r>
      <w:r w:rsidR="00E12C1F">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D6975">
        <w:fldChar w:fldCharType="begin"/>
      </w:r>
      <w:r w:rsidR="006D6975">
        <w:instrText xml:space="preserve"> REF _Ref440270637 \r \h  \* MERGEFORMAT </w:instrText>
      </w:r>
      <w:r w:rsidR="006D6975">
        <w:fldChar w:fldCharType="separate"/>
      </w:r>
      <w:r w:rsidR="001C6A71" w:rsidRPr="001C6A71">
        <w:rPr>
          <w:sz w:val="24"/>
          <w:szCs w:val="24"/>
        </w:rPr>
        <w:t>1.1.5</w:t>
      </w:r>
      <w:r w:rsidR="006D6975">
        <w:fldChar w:fldCharType="end"/>
      </w:r>
      <w:r w:rsidRPr="00366652">
        <w:rPr>
          <w:sz w:val="24"/>
          <w:szCs w:val="24"/>
        </w:rPr>
        <w:t xml:space="preserve">, </w:t>
      </w:r>
      <w:r w:rsidR="006D6975">
        <w:fldChar w:fldCharType="begin"/>
      </w:r>
      <w:r w:rsidR="006D6975">
        <w:instrText xml:space="preserve"> REF _Ref440270663 \r \h  \* MERGEFORMAT </w:instrText>
      </w:r>
      <w:r w:rsidR="006D6975">
        <w:fldChar w:fldCharType="separate"/>
      </w:r>
      <w:r w:rsidR="001C6A71" w:rsidRPr="001C6A71">
        <w:rPr>
          <w:sz w:val="24"/>
          <w:szCs w:val="24"/>
        </w:rPr>
        <w:t>1.1.7</w:t>
      </w:r>
      <w:r w:rsidR="006D6975">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w:t>
      </w:r>
      <w:r w:rsidRPr="00D66D85">
        <w:rPr>
          <w:sz w:val="24"/>
          <w:szCs w:val="24"/>
        </w:rPr>
        <w:lastRenderedPageBreak/>
        <w:t>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w:t>
      </w:r>
      <w:proofErr w:type="spellStart"/>
      <w:r w:rsidRPr="00366652">
        <w:rPr>
          <w:sz w:val="24"/>
          <w:szCs w:val="24"/>
        </w:rPr>
        <w:t>п.п</w:t>
      </w:r>
      <w:proofErr w:type="spellEnd"/>
      <w:r w:rsidRPr="00366652">
        <w:rPr>
          <w:sz w:val="24"/>
          <w:szCs w:val="24"/>
        </w:rPr>
        <w:t xml:space="preserve">. </w:t>
      </w:r>
      <w:r w:rsidR="006D6975">
        <w:fldChar w:fldCharType="begin"/>
      </w:r>
      <w:r w:rsidR="006D6975">
        <w:instrText xml:space="preserve"> REF _Ref440270637 \r \h  \* MERGEFORMAT </w:instrText>
      </w:r>
      <w:r w:rsidR="006D6975">
        <w:fldChar w:fldCharType="separate"/>
      </w:r>
      <w:r w:rsidR="001C6A71" w:rsidRPr="001C6A71">
        <w:rPr>
          <w:sz w:val="24"/>
          <w:szCs w:val="24"/>
        </w:rPr>
        <w:t>1.1.5</w:t>
      </w:r>
      <w:r w:rsidR="006D6975">
        <w:fldChar w:fldCharType="end"/>
      </w:r>
      <w:r w:rsidR="008D2928" w:rsidRPr="00366652">
        <w:rPr>
          <w:sz w:val="24"/>
          <w:szCs w:val="24"/>
        </w:rPr>
        <w:t xml:space="preserve">, </w:t>
      </w:r>
      <w:r w:rsidR="006D6975">
        <w:fldChar w:fldCharType="begin"/>
      </w:r>
      <w:r w:rsidR="006D6975">
        <w:instrText xml:space="preserve"> REF _Ref440270663 \r \h  \* MERGEFORMAT </w:instrText>
      </w:r>
      <w:r w:rsidR="006D6975">
        <w:fldChar w:fldCharType="separate"/>
      </w:r>
      <w:r w:rsidR="001C6A71" w:rsidRPr="001C6A71">
        <w:rPr>
          <w:sz w:val="24"/>
          <w:szCs w:val="24"/>
        </w:rPr>
        <w:t>1.1.7</w:t>
      </w:r>
      <w:r w:rsidR="006D6975">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12C1F">
        <w:rPr>
          <w:sz w:val="24"/>
          <w:szCs w:val="24"/>
        </w:rPr>
        <w:fldChar w:fldCharType="begin"/>
      </w:r>
      <w:r w:rsidR="008D2928">
        <w:rPr>
          <w:sz w:val="24"/>
          <w:szCs w:val="24"/>
        </w:rPr>
        <w:instrText xml:space="preserve"> REF _Ref440270663 \r \h </w:instrText>
      </w:r>
      <w:r w:rsidR="00E12C1F">
        <w:rPr>
          <w:sz w:val="24"/>
          <w:szCs w:val="24"/>
        </w:rPr>
      </w:r>
      <w:r w:rsidR="00E12C1F">
        <w:rPr>
          <w:sz w:val="24"/>
          <w:szCs w:val="24"/>
        </w:rPr>
        <w:fldChar w:fldCharType="separate"/>
      </w:r>
      <w:r w:rsidR="001C6A71">
        <w:rPr>
          <w:sz w:val="24"/>
          <w:szCs w:val="24"/>
        </w:rPr>
        <w:t>1.1.7</w:t>
      </w:r>
      <w:r w:rsidR="00E12C1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6975">
        <w:fldChar w:fldCharType="begin"/>
      </w:r>
      <w:r w:rsidR="006D6975">
        <w:instrText xml:space="preserve"> REF _Ref305973033 \r \h  \* MERGEFORMAT </w:instrText>
      </w:r>
      <w:r w:rsidR="006D6975">
        <w:fldChar w:fldCharType="separate"/>
      </w:r>
      <w:r w:rsidR="001C6A71" w:rsidRPr="001C6A71">
        <w:rPr>
          <w:sz w:val="24"/>
          <w:szCs w:val="24"/>
        </w:rPr>
        <w:t>3.2</w:t>
      </w:r>
      <w:r w:rsidR="006D697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6975">
        <w:fldChar w:fldCharType="begin"/>
      </w:r>
      <w:r w:rsidR="006D6975">
        <w:instrText xml:space="preserve"> REF _Ref191386164 \r \h  \* MERGEFORMAT </w:instrText>
      </w:r>
      <w:r w:rsidR="006D6975">
        <w:fldChar w:fldCharType="separate"/>
      </w:r>
      <w:r w:rsidR="001C6A71" w:rsidRPr="001C6A71">
        <w:rPr>
          <w:sz w:val="24"/>
          <w:szCs w:val="24"/>
        </w:rPr>
        <w:t xml:space="preserve"> 1.4.1 </w:t>
      </w:r>
      <w:r w:rsidR="006D697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6975">
        <w:fldChar w:fldCharType="begin"/>
      </w:r>
      <w:r w:rsidR="006D6975">
        <w:instrText xml:space="preserve"> REF _Ref306978606 \r \h  \* MERGEFORMAT </w:instrText>
      </w:r>
      <w:r w:rsidR="006D6975">
        <w:fldChar w:fldCharType="separate"/>
      </w:r>
      <w:r w:rsidR="001C6A71" w:rsidRPr="001C6A71">
        <w:rPr>
          <w:sz w:val="24"/>
          <w:szCs w:val="24"/>
        </w:rPr>
        <w:t xml:space="preserve"> 1.4.2 </w:t>
      </w:r>
      <w:r w:rsidR="006D697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6975">
        <w:fldChar w:fldCharType="begin"/>
      </w:r>
      <w:r w:rsidR="006D6975">
        <w:instrText xml:space="preserve"> REF _Ref306114966 \r \h  \* MERGEFORMAT </w:instrText>
      </w:r>
      <w:r w:rsidR="006D6975">
        <w:fldChar w:fldCharType="separate"/>
      </w:r>
      <w:r w:rsidR="001C6A71" w:rsidRPr="001C6A71">
        <w:rPr>
          <w:sz w:val="24"/>
          <w:szCs w:val="24"/>
        </w:rPr>
        <w:t>3.3.11</w:t>
      </w:r>
      <w:r w:rsidR="006D6975">
        <w:fldChar w:fldCharType="end"/>
      </w:r>
      <w:r w:rsidRPr="00E71A48">
        <w:rPr>
          <w:sz w:val="24"/>
          <w:szCs w:val="24"/>
        </w:rPr>
        <w:t xml:space="preserve"> настоящей Документации).</w:t>
      </w:r>
    </w:p>
    <w:p w:rsidR="002D4BC6" w:rsidRPr="001816C6" w:rsidRDefault="00717F60" w:rsidP="001816C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003136D7" w:rsidRPr="004D7428">
        <w:rPr>
          <w:iCs/>
          <w:sz w:val="24"/>
          <w:szCs w:val="24"/>
        </w:rPr>
        <w:t>)</w:t>
      </w:r>
      <w:r w:rsidR="003136D7" w:rsidRPr="004D7428">
        <w:rPr>
          <w:sz w:val="24"/>
          <w:szCs w:val="24"/>
        </w:rPr>
        <w:t>.</w:t>
      </w:r>
      <w:bookmarkStart w:id="41" w:name="_Toc440361310"/>
      <w:bookmarkStart w:id="42" w:name="_Toc440376065"/>
      <w:bookmarkStart w:id="43" w:name="_Toc440376192"/>
      <w:bookmarkStart w:id="44" w:name="_Toc440382457"/>
      <w:bookmarkStart w:id="45" w:name="_Toc440447127"/>
      <w:bookmarkStart w:id="46" w:name="_Toc440631669"/>
      <w:bookmarkStart w:id="47" w:name="_Toc440877326"/>
      <w:bookmarkStart w:id="48" w:name="_Toc441130775"/>
      <w:bookmarkStart w:id="49" w:name="_Ref306144164"/>
      <w:r w:rsidR="002D4BC6" w:rsidRPr="001816C6">
        <w:rPr>
          <w:szCs w:val="24"/>
        </w:rPr>
        <w:t>.</w:t>
      </w:r>
      <w:bookmarkEnd w:id="41"/>
      <w:bookmarkEnd w:id="42"/>
      <w:bookmarkEnd w:id="43"/>
      <w:bookmarkEnd w:id="44"/>
      <w:bookmarkEnd w:id="45"/>
      <w:bookmarkEnd w:id="46"/>
      <w:bookmarkEnd w:id="47"/>
      <w:bookmarkEnd w:id="48"/>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50" w:name="_Проект_договора"/>
      <w:bookmarkStart w:id="51" w:name="_Ref305973574"/>
      <w:bookmarkStart w:id="52" w:name="_Ref440272931"/>
      <w:bookmarkStart w:id="53" w:name="_Ref440274025"/>
      <w:bookmarkStart w:id="54" w:name="_Ref440292752"/>
      <w:bookmarkStart w:id="55" w:name="_Toc441130776"/>
      <w:bookmarkEnd w:id="49"/>
      <w:bookmarkEnd w:id="50"/>
      <w:r w:rsidRPr="006238AF">
        <w:rPr>
          <w:szCs w:val="24"/>
        </w:rPr>
        <w:lastRenderedPageBreak/>
        <w:t xml:space="preserve">Проект </w:t>
      </w:r>
      <w:r w:rsidR="00123C70" w:rsidRPr="006238AF">
        <w:rPr>
          <w:szCs w:val="24"/>
        </w:rPr>
        <w:t>Договор</w:t>
      </w:r>
      <w:r w:rsidRPr="006238AF">
        <w:rPr>
          <w:szCs w:val="24"/>
        </w:rPr>
        <w:t>а</w:t>
      </w:r>
      <w:bookmarkEnd w:id="5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52"/>
      <w:bookmarkEnd w:id="53"/>
      <w:bookmarkEnd w:id="54"/>
      <w:bookmarkEnd w:id="55"/>
    </w:p>
    <w:p w:rsidR="00953802" w:rsidRPr="006238AF" w:rsidRDefault="00216641" w:rsidP="00953802">
      <w:pPr>
        <w:pStyle w:val="2"/>
        <w:tabs>
          <w:tab w:val="clear" w:pos="1700"/>
          <w:tab w:val="left" w:pos="567"/>
        </w:tabs>
        <w:spacing w:line="264" w:lineRule="auto"/>
      </w:pPr>
      <w:bookmarkStart w:id="56" w:name="_Toc441130777"/>
      <w:r w:rsidRPr="006238AF">
        <w:t>Проект договора</w:t>
      </w:r>
      <w:bookmarkEnd w:id="56"/>
    </w:p>
    <w:p w:rsidR="00953802" w:rsidRPr="003803A7" w:rsidRDefault="00953802" w:rsidP="00953802">
      <w:pPr>
        <w:pStyle w:val="3"/>
        <w:ind w:left="0" w:firstLine="709"/>
        <w:jc w:val="both"/>
        <w:rPr>
          <w:b w:val="0"/>
        </w:rPr>
      </w:pPr>
      <w:bookmarkStart w:id="57" w:name="_Toc439238031"/>
      <w:bookmarkStart w:id="58" w:name="_Toc439238153"/>
      <w:bookmarkStart w:id="59" w:name="_Toc439252705"/>
      <w:bookmarkStart w:id="60" w:name="_Toc439323563"/>
      <w:bookmarkStart w:id="61" w:name="_Toc439323679"/>
      <w:bookmarkStart w:id="62" w:name="_Toc440361313"/>
      <w:bookmarkStart w:id="63" w:name="_Toc440376068"/>
      <w:bookmarkStart w:id="64" w:name="_Toc440376195"/>
      <w:bookmarkStart w:id="65" w:name="_Toc440382460"/>
      <w:bookmarkStart w:id="66" w:name="_Toc440447130"/>
      <w:bookmarkStart w:id="67" w:name="_Toc440631672"/>
      <w:bookmarkStart w:id="68" w:name="_Toc440877329"/>
      <w:bookmarkStart w:id="69"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7"/>
      <w:bookmarkEnd w:id="58"/>
      <w:bookmarkEnd w:id="59"/>
      <w:bookmarkEnd w:id="60"/>
      <w:bookmarkEnd w:id="61"/>
      <w:bookmarkEnd w:id="62"/>
      <w:bookmarkEnd w:id="63"/>
      <w:bookmarkEnd w:id="64"/>
      <w:bookmarkEnd w:id="65"/>
      <w:bookmarkEnd w:id="66"/>
      <w:bookmarkEnd w:id="67"/>
      <w:bookmarkEnd w:id="68"/>
      <w:bookmarkEnd w:id="69"/>
    </w:p>
    <w:p w:rsidR="00953802" w:rsidRPr="006238AF" w:rsidRDefault="0094713A" w:rsidP="0094713A">
      <w:pPr>
        <w:pStyle w:val="3"/>
        <w:ind w:left="0" w:firstLine="709"/>
        <w:jc w:val="both"/>
        <w:rPr>
          <w:b w:val="0"/>
        </w:rPr>
      </w:pPr>
      <w:bookmarkStart w:id="70" w:name="_Toc439238032"/>
      <w:bookmarkStart w:id="71" w:name="_Toc439238154"/>
      <w:bookmarkStart w:id="72" w:name="_Toc439252706"/>
      <w:bookmarkStart w:id="73" w:name="_Toc439323564"/>
      <w:bookmarkStart w:id="74" w:name="_Toc439323680"/>
      <w:bookmarkStart w:id="75" w:name="_Toc440361314"/>
      <w:bookmarkStart w:id="76" w:name="_Toc440376069"/>
      <w:bookmarkStart w:id="77" w:name="_Toc440376196"/>
      <w:bookmarkStart w:id="78" w:name="_Toc440382461"/>
      <w:bookmarkStart w:id="79" w:name="_Toc440447131"/>
      <w:bookmarkStart w:id="80" w:name="_Toc440631673"/>
      <w:bookmarkStart w:id="81" w:name="_Toc440877330"/>
      <w:bookmarkStart w:id="82"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12C1F">
        <w:rPr>
          <w:b w:val="0"/>
        </w:rPr>
        <w:fldChar w:fldCharType="begin"/>
      </w:r>
      <w:r w:rsidR="008D2928">
        <w:rPr>
          <w:b w:val="0"/>
        </w:rPr>
        <w:instrText xml:space="preserve"> REF _Ref93264992 \r \h </w:instrText>
      </w:r>
      <w:r w:rsidR="00E12C1F">
        <w:rPr>
          <w:b w:val="0"/>
        </w:rPr>
      </w:r>
      <w:r w:rsidR="00E12C1F">
        <w:rPr>
          <w:b w:val="0"/>
        </w:rPr>
        <w:fldChar w:fldCharType="separate"/>
      </w:r>
      <w:r w:rsidR="001C6A71">
        <w:rPr>
          <w:b w:val="0"/>
        </w:rPr>
        <w:t>5.5</w:t>
      </w:r>
      <w:r w:rsidR="00E12C1F">
        <w:rPr>
          <w:b w:val="0"/>
        </w:rPr>
        <w:fldChar w:fldCharType="end"/>
      </w:r>
      <w:r w:rsidRPr="006238AF">
        <w:rPr>
          <w:b w:val="0"/>
        </w:rPr>
        <w:t>) и приложить его к своей Заявке.</w:t>
      </w:r>
      <w:bookmarkEnd w:id="70"/>
      <w:bookmarkEnd w:id="71"/>
      <w:bookmarkEnd w:id="72"/>
      <w:bookmarkEnd w:id="73"/>
      <w:bookmarkEnd w:id="74"/>
      <w:bookmarkEnd w:id="75"/>
      <w:bookmarkEnd w:id="76"/>
      <w:bookmarkEnd w:id="77"/>
      <w:bookmarkEnd w:id="78"/>
      <w:bookmarkEnd w:id="79"/>
      <w:bookmarkEnd w:id="80"/>
      <w:bookmarkEnd w:id="81"/>
      <w:bookmarkEnd w:id="82"/>
    </w:p>
    <w:p w:rsidR="0094713A" w:rsidRPr="003303E9" w:rsidRDefault="0094713A" w:rsidP="0094713A">
      <w:pPr>
        <w:pStyle w:val="3"/>
        <w:ind w:left="0" w:firstLine="709"/>
        <w:jc w:val="both"/>
        <w:rPr>
          <w:b w:val="0"/>
        </w:rPr>
      </w:pPr>
      <w:bookmarkStart w:id="83" w:name="_Toc439238033"/>
      <w:bookmarkStart w:id="84" w:name="_Toc439238155"/>
      <w:bookmarkStart w:id="85" w:name="_Toc439252707"/>
      <w:bookmarkStart w:id="86" w:name="_Toc439323565"/>
      <w:bookmarkStart w:id="87" w:name="_Toc439323681"/>
      <w:bookmarkStart w:id="88" w:name="_Toc440361315"/>
      <w:bookmarkStart w:id="89" w:name="_Toc440376070"/>
      <w:bookmarkStart w:id="90" w:name="_Toc440376197"/>
      <w:bookmarkStart w:id="91" w:name="_Toc440382462"/>
      <w:bookmarkStart w:id="92" w:name="_Toc440447132"/>
      <w:bookmarkStart w:id="93" w:name="_Toc440631674"/>
      <w:bookmarkStart w:id="94" w:name="_Toc440877331"/>
      <w:bookmarkStart w:id="95"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3"/>
      <w:bookmarkEnd w:id="84"/>
      <w:bookmarkEnd w:id="85"/>
      <w:bookmarkEnd w:id="86"/>
      <w:bookmarkEnd w:id="87"/>
      <w:bookmarkEnd w:id="88"/>
      <w:bookmarkEnd w:id="89"/>
      <w:bookmarkEnd w:id="90"/>
      <w:bookmarkEnd w:id="91"/>
      <w:bookmarkEnd w:id="92"/>
      <w:bookmarkEnd w:id="93"/>
      <w:bookmarkEnd w:id="94"/>
      <w:bookmarkEnd w:id="95"/>
    </w:p>
    <w:p w:rsidR="00953802" w:rsidRPr="003303E9" w:rsidRDefault="00953802" w:rsidP="00953802">
      <w:pPr>
        <w:pStyle w:val="2"/>
        <w:tabs>
          <w:tab w:val="clear" w:pos="1700"/>
          <w:tab w:val="left" w:pos="567"/>
        </w:tabs>
        <w:spacing w:line="264" w:lineRule="auto"/>
      </w:pPr>
      <w:bookmarkStart w:id="96" w:name="_Toc441130781"/>
      <w:r w:rsidRPr="003303E9">
        <w:rPr>
          <w:bCs w:val="0"/>
        </w:rPr>
        <w:t>Антикоррупционная оговорка, включаемая в проект договора</w:t>
      </w:r>
      <w:bookmarkEnd w:id="96"/>
    </w:p>
    <w:p w:rsidR="00953802" w:rsidRPr="003303E9" w:rsidRDefault="0094713A" w:rsidP="0094713A">
      <w:pPr>
        <w:pStyle w:val="3"/>
        <w:ind w:left="0" w:firstLine="709"/>
        <w:jc w:val="both"/>
        <w:rPr>
          <w:b w:val="0"/>
        </w:rPr>
      </w:pPr>
      <w:bookmarkStart w:id="97" w:name="_Toc439238157"/>
      <w:bookmarkStart w:id="98" w:name="_Toc439252709"/>
      <w:bookmarkStart w:id="99" w:name="_Toc439323567"/>
      <w:bookmarkStart w:id="100" w:name="_Toc439323683"/>
      <w:bookmarkStart w:id="101" w:name="_Toc440361317"/>
      <w:bookmarkStart w:id="102" w:name="_Toc440376072"/>
      <w:bookmarkStart w:id="103" w:name="_Toc440376199"/>
      <w:bookmarkStart w:id="104" w:name="_Toc440382464"/>
      <w:bookmarkStart w:id="105" w:name="_Toc440447134"/>
      <w:bookmarkStart w:id="106" w:name="_Toc440631676"/>
      <w:bookmarkStart w:id="107" w:name="_Toc440877333"/>
      <w:bookmarkStart w:id="108"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2C1F">
        <w:rPr>
          <w:b w:val="0"/>
        </w:rPr>
        <w:fldChar w:fldCharType="begin"/>
      </w:r>
      <w:r w:rsidR="008D2928">
        <w:rPr>
          <w:b w:val="0"/>
        </w:rPr>
        <w:instrText xml:space="preserve"> REF _Ref440270867 \r \h </w:instrText>
      </w:r>
      <w:r w:rsidR="00E12C1F">
        <w:rPr>
          <w:b w:val="0"/>
        </w:rPr>
      </w:r>
      <w:r w:rsidR="00E12C1F">
        <w:rPr>
          <w:b w:val="0"/>
        </w:rPr>
        <w:fldChar w:fldCharType="separate"/>
      </w:r>
      <w:r w:rsidR="001C6A71">
        <w:rPr>
          <w:b w:val="0"/>
        </w:rPr>
        <w:t>2.2.3</w:t>
      </w:r>
      <w:r w:rsidR="00E12C1F">
        <w:rPr>
          <w:b w:val="0"/>
        </w:rPr>
        <w:fldChar w:fldCharType="end"/>
      </w:r>
      <w:r w:rsidRPr="003303E9">
        <w:rPr>
          <w:b w:val="0"/>
        </w:rPr>
        <w:t>).</w:t>
      </w:r>
      <w:bookmarkEnd w:id="97"/>
      <w:bookmarkEnd w:id="98"/>
      <w:bookmarkEnd w:id="99"/>
      <w:bookmarkEnd w:id="100"/>
      <w:bookmarkEnd w:id="101"/>
      <w:bookmarkEnd w:id="102"/>
      <w:bookmarkEnd w:id="103"/>
      <w:bookmarkEnd w:id="104"/>
      <w:bookmarkEnd w:id="105"/>
      <w:bookmarkEnd w:id="106"/>
      <w:bookmarkEnd w:id="107"/>
      <w:bookmarkEnd w:id="108"/>
    </w:p>
    <w:p w:rsidR="0094713A" w:rsidRPr="003303E9" w:rsidRDefault="0094713A" w:rsidP="0094713A">
      <w:pPr>
        <w:pStyle w:val="3"/>
        <w:ind w:left="0" w:firstLine="709"/>
        <w:jc w:val="both"/>
        <w:rPr>
          <w:b w:val="0"/>
        </w:rPr>
      </w:pPr>
      <w:bookmarkStart w:id="109" w:name="_Toc439238158"/>
      <w:bookmarkStart w:id="110" w:name="_Toc439252710"/>
      <w:bookmarkStart w:id="111" w:name="_Toc439323568"/>
      <w:bookmarkStart w:id="112" w:name="_Toc439323684"/>
      <w:bookmarkStart w:id="113" w:name="_Toc440361318"/>
      <w:bookmarkStart w:id="114" w:name="_Toc440376073"/>
      <w:bookmarkStart w:id="115" w:name="_Toc440376200"/>
      <w:bookmarkStart w:id="116" w:name="_Toc440382465"/>
      <w:bookmarkStart w:id="117" w:name="_Toc440447135"/>
      <w:bookmarkStart w:id="118" w:name="_Toc440631677"/>
      <w:bookmarkStart w:id="119" w:name="_Toc440877334"/>
      <w:bookmarkStart w:id="120"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159"/>
      <w:bookmarkStart w:id="122" w:name="_Toc439252711"/>
      <w:bookmarkStart w:id="123" w:name="_Toc439323569"/>
      <w:bookmarkStart w:id="124" w:name="_Toc439323685"/>
      <w:bookmarkStart w:id="125" w:name="_Ref440270867"/>
      <w:bookmarkStart w:id="126" w:name="_Toc440361319"/>
      <w:bookmarkStart w:id="127" w:name="_Toc440376074"/>
      <w:bookmarkStart w:id="128" w:name="_Toc440376201"/>
      <w:bookmarkStart w:id="129" w:name="_Toc440382466"/>
      <w:bookmarkStart w:id="130" w:name="_Toc440447136"/>
      <w:bookmarkStart w:id="131" w:name="_Toc440631678"/>
      <w:bookmarkStart w:id="132" w:name="_Toc440877335"/>
      <w:bookmarkStart w:id="133" w:name="_Toc441130784"/>
      <w:r w:rsidRPr="003303E9">
        <w:rPr>
          <w:b w:val="0"/>
        </w:rPr>
        <w:t>Текст Антикоррупционной оговорки:</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4" w:name="_Ref303622434"/>
      <w:bookmarkStart w:id="135" w:name="_Ref303624273"/>
      <w:bookmarkStart w:id="136" w:name="_Ref303682476"/>
      <w:bookmarkStart w:id="137" w:name="_Ref303683017"/>
      <w:bookmarkEnd w:id="134"/>
      <w:bookmarkEnd w:id="135"/>
      <w:bookmarkEnd w:id="136"/>
      <w:bookmarkEnd w:id="13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8" w:name="_Ref303711222"/>
      <w:bookmarkStart w:id="139" w:name="_Ref311232052"/>
      <w:bookmarkStart w:id="140"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8"/>
      <w:r w:rsidR="00D51A0B" w:rsidRPr="00E71A48">
        <w:rPr>
          <w:szCs w:val="24"/>
        </w:rPr>
        <w:t>Заявок</w:t>
      </w:r>
      <w:bookmarkEnd w:id="139"/>
      <w:bookmarkEnd w:id="140"/>
    </w:p>
    <w:p w:rsidR="00717F60" w:rsidRPr="00E71A48" w:rsidRDefault="00717F60" w:rsidP="00E71A48">
      <w:pPr>
        <w:pStyle w:val="2"/>
        <w:tabs>
          <w:tab w:val="clear" w:pos="1700"/>
          <w:tab w:val="left" w:pos="567"/>
        </w:tabs>
        <w:spacing w:line="264" w:lineRule="auto"/>
      </w:pPr>
      <w:bookmarkStart w:id="141" w:name="_Toc441130786"/>
      <w:r w:rsidRPr="00E71A48">
        <w:t xml:space="preserve">Общий порядок проведения </w:t>
      </w:r>
      <w:r w:rsidR="00440928" w:rsidRPr="00E71A48">
        <w:t>З</w:t>
      </w:r>
      <w:r w:rsidRPr="00E71A48">
        <w:t>апроса предложений</w:t>
      </w:r>
      <w:bookmarkEnd w:id="141"/>
    </w:p>
    <w:p w:rsidR="00717F60" w:rsidRPr="00E71A48" w:rsidRDefault="00717F60" w:rsidP="00953802">
      <w:pPr>
        <w:pStyle w:val="3"/>
        <w:rPr>
          <w:bCs w:val="0"/>
          <w:szCs w:val="24"/>
        </w:rPr>
      </w:pPr>
      <w:bookmarkStart w:id="142" w:name="_Toc439323688"/>
      <w:bookmarkStart w:id="143" w:name="_Toc440361322"/>
      <w:bookmarkStart w:id="144" w:name="_Toc440376077"/>
      <w:bookmarkStart w:id="145" w:name="_Toc440376204"/>
      <w:bookmarkStart w:id="146" w:name="_Toc440382469"/>
      <w:bookmarkStart w:id="147" w:name="_Toc440447139"/>
      <w:bookmarkStart w:id="148" w:name="_Toc440631681"/>
      <w:bookmarkStart w:id="149" w:name="_Toc440877338"/>
      <w:bookmarkStart w:id="150" w:name="_Toc441130787"/>
      <w:r w:rsidRPr="00E71A48">
        <w:rPr>
          <w:szCs w:val="24"/>
        </w:rPr>
        <w:t>Запрос</w:t>
      </w:r>
      <w:r w:rsidRPr="00E71A48">
        <w:rPr>
          <w:bCs w:val="0"/>
          <w:szCs w:val="24"/>
        </w:rPr>
        <w:t xml:space="preserve"> предложений проводится в следующем порядке:</w:t>
      </w:r>
      <w:bookmarkEnd w:id="142"/>
      <w:bookmarkEnd w:id="143"/>
      <w:bookmarkEnd w:id="144"/>
      <w:bookmarkEnd w:id="145"/>
      <w:bookmarkEnd w:id="146"/>
      <w:bookmarkEnd w:id="147"/>
      <w:bookmarkEnd w:id="148"/>
      <w:bookmarkEnd w:id="149"/>
      <w:bookmarkEnd w:id="15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6975">
        <w:fldChar w:fldCharType="begin"/>
      </w:r>
      <w:r w:rsidR="006D6975">
        <w:instrText xml:space="preserve"> REF _Ref305973033 \r \h  \* MERGEFORMAT </w:instrText>
      </w:r>
      <w:r w:rsidR="006D6975">
        <w:fldChar w:fldCharType="separate"/>
      </w:r>
      <w:r w:rsidR="001C6A71" w:rsidRPr="001C6A71">
        <w:rPr>
          <w:bCs w:val="0"/>
          <w:sz w:val="24"/>
          <w:szCs w:val="24"/>
        </w:rPr>
        <w:t>3.2</w:t>
      </w:r>
      <w:r w:rsidR="006D697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6975">
        <w:fldChar w:fldCharType="begin"/>
      </w:r>
      <w:r w:rsidR="006D6975">
        <w:instrText xml:space="preserve"> REF _Ref305973147 \r \h  \* MERGEFORMAT </w:instrText>
      </w:r>
      <w:r w:rsidR="006D6975">
        <w:fldChar w:fldCharType="separate"/>
      </w:r>
      <w:r w:rsidR="001C6A71" w:rsidRPr="001C6A71">
        <w:rPr>
          <w:bCs w:val="0"/>
          <w:sz w:val="24"/>
          <w:szCs w:val="24"/>
        </w:rPr>
        <w:t>3.3</w:t>
      </w:r>
      <w:r w:rsidR="006D6975">
        <w:fldChar w:fldCharType="end"/>
      </w:r>
      <w:r w:rsidR="00E12C1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28_922829174"/>
      <w:bookmarkEnd w:id="15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12C1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006D6975">
        <w:fldChar w:fldCharType="begin"/>
      </w:r>
      <w:r w:rsidR="006D6975">
        <w:instrText xml:space="preserve"> REF _Ref305973214 \r \h  \* MERGEFORMAT </w:instrText>
      </w:r>
      <w:r w:rsidR="006D6975">
        <w:fldChar w:fldCharType="separate"/>
      </w:r>
      <w:r w:rsidR="001C6A71" w:rsidRPr="001C6A71">
        <w:rPr>
          <w:bCs w:val="0"/>
          <w:sz w:val="24"/>
          <w:szCs w:val="24"/>
        </w:rPr>
        <w:t>3.4</w:t>
      </w:r>
      <w:r w:rsidR="006D6975">
        <w:fldChar w:fldCharType="end"/>
      </w:r>
      <w:r w:rsidR="00096E9D" w:rsidRPr="00E71A48">
        <w:rPr>
          <w:bCs w:val="0"/>
          <w:sz w:val="24"/>
          <w:szCs w:val="24"/>
        </w:rPr>
        <w:t xml:space="preserve">, </w:t>
      </w:r>
      <w:r w:rsidR="00E12C1F">
        <w:rPr>
          <w:bCs w:val="0"/>
          <w:sz w:val="24"/>
          <w:szCs w:val="24"/>
        </w:rPr>
        <w:fldChar w:fldCharType="begin"/>
      </w:r>
      <w:r w:rsidR="00AA426F">
        <w:rPr>
          <w:bCs w:val="0"/>
          <w:sz w:val="24"/>
          <w:szCs w:val="24"/>
        </w:rPr>
        <w:instrText xml:space="preserve"> REF _Ref440881267 \r \h </w:instrText>
      </w:r>
      <w:r w:rsidR="00E12C1F">
        <w:rPr>
          <w:bCs w:val="0"/>
          <w:sz w:val="24"/>
          <w:szCs w:val="24"/>
        </w:rPr>
      </w:r>
      <w:r w:rsidR="00E12C1F">
        <w:rPr>
          <w:bCs w:val="0"/>
          <w:sz w:val="24"/>
          <w:szCs w:val="24"/>
        </w:rPr>
        <w:fldChar w:fldCharType="separate"/>
      </w:r>
      <w:r w:rsidR="001C6A71">
        <w:rPr>
          <w:bCs w:val="0"/>
          <w:sz w:val="24"/>
          <w:szCs w:val="24"/>
        </w:rPr>
        <w:t>3.5</w:t>
      </w:r>
      <w:r w:rsidR="00E12C1F">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2_922829174"/>
      <w:bookmarkEnd w:id="15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6975">
        <w:fldChar w:fldCharType="begin"/>
      </w:r>
      <w:r w:rsidR="006D6975">
        <w:instrText xml:space="preserve"> REF _Ref305973250 \r \h  \* MERGEFORMAT </w:instrText>
      </w:r>
      <w:r w:rsidR="006D6975">
        <w:fldChar w:fldCharType="separate"/>
      </w:r>
      <w:r w:rsidR="001C6A71" w:rsidRPr="001C6A71">
        <w:rPr>
          <w:bCs w:val="0"/>
          <w:sz w:val="24"/>
          <w:szCs w:val="24"/>
        </w:rPr>
        <w:t>3.5</w:t>
      </w:r>
      <w:r w:rsidR="001C6A71">
        <w:t>.1</w:t>
      </w:r>
      <w:r w:rsidR="006D6975">
        <w:fldChar w:fldCharType="end"/>
      </w:r>
      <w:r w:rsidR="00E12C1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4_922829174"/>
      <w:bookmarkEnd w:id="15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6975">
        <w:fldChar w:fldCharType="begin"/>
      </w:r>
      <w:r w:rsidR="006D6975">
        <w:instrText xml:space="preserve"> REF _Ref303250967 \r \h  \* MERGEFORMAT </w:instrText>
      </w:r>
      <w:r w:rsidR="006D6975">
        <w:fldChar w:fldCharType="separate"/>
      </w:r>
      <w:r w:rsidR="001C6A71" w:rsidRPr="001C6A71">
        <w:rPr>
          <w:bCs w:val="0"/>
          <w:sz w:val="24"/>
          <w:szCs w:val="24"/>
        </w:rPr>
        <w:t>3.7</w:t>
      </w:r>
      <w:r w:rsidR="006D6975">
        <w:fldChar w:fldCharType="end"/>
      </w:r>
      <w:r w:rsidR="00E12C1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4" w:name="__RefNumPara__836_922829174"/>
      <w:bookmarkEnd w:id="15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6975">
        <w:fldChar w:fldCharType="begin"/>
      </w:r>
      <w:r w:rsidR="006D6975">
        <w:instrText xml:space="preserve"> REF _Ref303681924 \r \h  \* MERGEFORMAT </w:instrText>
      </w:r>
      <w:r w:rsidR="006D6975">
        <w:fldChar w:fldCharType="separate"/>
      </w:r>
      <w:r w:rsidR="001C6A71" w:rsidRPr="001C6A71">
        <w:rPr>
          <w:bCs w:val="0"/>
          <w:sz w:val="24"/>
          <w:szCs w:val="24"/>
        </w:rPr>
        <w:t>3.8</w:t>
      </w:r>
      <w:r w:rsidR="006D6975">
        <w:fldChar w:fldCharType="end"/>
      </w:r>
      <w:r w:rsidR="00E12C1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6975">
        <w:fldChar w:fldCharType="begin"/>
      </w:r>
      <w:r w:rsidR="006D6975">
        <w:instrText xml:space="preserve"> REF _Ref303683929 \r \h  \* MERGEFORMAT </w:instrText>
      </w:r>
      <w:r w:rsidR="006D6975">
        <w:fldChar w:fldCharType="separate"/>
      </w:r>
      <w:r w:rsidR="001C6A71" w:rsidRPr="001C6A71">
        <w:rPr>
          <w:bCs w:val="0"/>
          <w:sz w:val="24"/>
          <w:szCs w:val="24"/>
        </w:rPr>
        <w:t>3.10</w:t>
      </w:r>
      <w:r w:rsidR="006D697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6975">
        <w:fldChar w:fldCharType="begin"/>
      </w:r>
      <w:r w:rsidR="006D6975">
        <w:instrText xml:space="preserve"> REF _Ref306140410 \r \h  \* MERGEFORMAT </w:instrText>
      </w:r>
      <w:r w:rsidR="006D6975">
        <w:fldChar w:fldCharType="separate"/>
      </w:r>
      <w:r w:rsidR="001C6A71" w:rsidRPr="001C6A71">
        <w:rPr>
          <w:bCs w:val="0"/>
          <w:sz w:val="24"/>
          <w:szCs w:val="24"/>
        </w:rPr>
        <w:t>3.11</w:t>
      </w:r>
      <w:r w:rsidR="006D697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6975">
        <w:fldChar w:fldCharType="begin"/>
      </w:r>
      <w:r w:rsidR="006D6975">
        <w:instrText xml:space="preserve"> REF _Ref306140451 \r \h  \* MERGEFORMAT </w:instrText>
      </w:r>
      <w:r w:rsidR="006D6975">
        <w:fldChar w:fldCharType="separate"/>
      </w:r>
      <w:r w:rsidR="001C6A71" w:rsidRPr="001C6A71">
        <w:rPr>
          <w:bCs w:val="0"/>
          <w:sz w:val="24"/>
          <w:szCs w:val="24"/>
        </w:rPr>
        <w:t>3.12</w:t>
      </w:r>
      <w:r w:rsidR="006D697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5" w:name="_Toc439323689"/>
      <w:bookmarkStart w:id="156" w:name="_Toc440361323"/>
      <w:bookmarkStart w:id="157" w:name="_Toc440376078"/>
      <w:bookmarkStart w:id="158" w:name="_Toc440376205"/>
      <w:bookmarkStart w:id="159" w:name="_Toc440382470"/>
      <w:bookmarkStart w:id="160" w:name="_Toc440447140"/>
      <w:bookmarkStart w:id="161" w:name="_Toc440631682"/>
      <w:bookmarkStart w:id="162" w:name="_Toc440877339"/>
      <w:bookmarkStart w:id="163"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5"/>
      <w:bookmarkEnd w:id="156"/>
      <w:bookmarkEnd w:id="157"/>
      <w:bookmarkEnd w:id="158"/>
      <w:bookmarkEnd w:id="159"/>
      <w:bookmarkEnd w:id="160"/>
      <w:bookmarkEnd w:id="161"/>
      <w:bookmarkEnd w:id="162"/>
      <w:bookmarkEnd w:id="16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64" w:name="_Ref303250835"/>
      <w:bookmarkStart w:id="165" w:name="_Ref305973033"/>
      <w:bookmarkStart w:id="166" w:name="_Toc441130789"/>
      <w:bookmarkStart w:id="16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64"/>
      <w:r w:rsidRPr="00E71A48">
        <w:t xml:space="preserve"> по запросу предложений</w:t>
      </w:r>
      <w:bookmarkEnd w:id="165"/>
      <w:bookmarkEnd w:id="16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6975">
        <w:fldChar w:fldCharType="begin"/>
      </w:r>
      <w:r w:rsidR="006D6975">
        <w:instrText xml:space="preserve"> REF _Ref302563524 \n \h  \* MERGEFORMAT </w:instrText>
      </w:r>
      <w:r w:rsidR="006D6975">
        <w:fldChar w:fldCharType="separate"/>
      </w:r>
      <w:r w:rsidR="001C6A71" w:rsidRPr="001C6A71">
        <w:rPr>
          <w:sz w:val="24"/>
          <w:szCs w:val="24"/>
        </w:rPr>
        <w:t>1.1.1</w:t>
      </w:r>
      <w:r w:rsidR="006D697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8" w:name="__RefNumPara__444_922829174"/>
      <w:bookmarkStart w:id="169" w:name="_Ref191386216"/>
      <w:bookmarkStart w:id="170" w:name="_Ref305973147"/>
      <w:bookmarkStart w:id="171" w:name="_Toc441130790"/>
      <w:bookmarkEnd w:id="167"/>
      <w:bookmarkEnd w:id="168"/>
      <w:r w:rsidRPr="00E71A48">
        <w:lastRenderedPageBreak/>
        <w:t xml:space="preserve">Подготовка </w:t>
      </w:r>
      <w:bookmarkEnd w:id="169"/>
      <w:r w:rsidRPr="00E71A48">
        <w:t>Заявок</w:t>
      </w:r>
      <w:bookmarkEnd w:id="170"/>
      <w:bookmarkEnd w:id="171"/>
    </w:p>
    <w:p w:rsidR="00717F60" w:rsidRPr="00E71A48" w:rsidRDefault="00717F60" w:rsidP="00E71A48">
      <w:pPr>
        <w:pStyle w:val="3"/>
        <w:spacing w:line="264" w:lineRule="auto"/>
        <w:rPr>
          <w:szCs w:val="24"/>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31685"/>
      <w:bookmarkStart w:id="179" w:name="_Toc440877342"/>
      <w:bookmarkStart w:id="180" w:name="_Toc441130791"/>
      <w:r w:rsidRPr="00E71A48">
        <w:rPr>
          <w:szCs w:val="24"/>
        </w:rPr>
        <w:t xml:space="preserve">Общие требования к </w:t>
      </w:r>
      <w:r w:rsidR="004B5EB3" w:rsidRPr="00E71A48">
        <w:rPr>
          <w:szCs w:val="24"/>
        </w:rPr>
        <w:t>Заявк</w:t>
      </w:r>
      <w:r w:rsidRPr="00E71A48">
        <w:rPr>
          <w:szCs w:val="24"/>
        </w:rPr>
        <w:t>е</w:t>
      </w:r>
      <w:bookmarkEnd w:id="172"/>
      <w:bookmarkEnd w:id="173"/>
      <w:bookmarkEnd w:id="174"/>
      <w:bookmarkEnd w:id="175"/>
      <w:bookmarkEnd w:id="176"/>
      <w:bookmarkEnd w:id="177"/>
      <w:bookmarkEnd w:id="178"/>
      <w:bookmarkEnd w:id="179"/>
      <w:bookmarkEnd w:id="18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12C1F">
        <w:rPr>
          <w:bCs w:val="0"/>
          <w:sz w:val="24"/>
          <w:szCs w:val="24"/>
        </w:rPr>
        <w:fldChar w:fldCharType="begin"/>
      </w:r>
      <w:r w:rsidR="008D2928">
        <w:rPr>
          <w:bCs w:val="0"/>
          <w:sz w:val="24"/>
          <w:szCs w:val="24"/>
        </w:rPr>
        <w:instrText xml:space="preserve"> REF _Ref55336310 \r \h </w:instrText>
      </w:r>
      <w:r w:rsidR="00E12C1F">
        <w:rPr>
          <w:bCs w:val="0"/>
          <w:sz w:val="24"/>
          <w:szCs w:val="24"/>
        </w:rPr>
      </w:r>
      <w:r w:rsidR="00E12C1F">
        <w:rPr>
          <w:bCs w:val="0"/>
          <w:sz w:val="24"/>
          <w:szCs w:val="24"/>
        </w:rPr>
        <w:fldChar w:fldCharType="separate"/>
      </w:r>
      <w:r w:rsidR="001C6A71">
        <w:rPr>
          <w:bCs w:val="0"/>
          <w:sz w:val="24"/>
          <w:szCs w:val="24"/>
        </w:rPr>
        <w:t>5.1</w:t>
      </w:r>
      <w:r w:rsidR="00E12C1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_Ref440271072 \r \h </w:instrText>
      </w:r>
      <w:r w:rsidR="00E12C1F">
        <w:rPr>
          <w:bCs w:val="0"/>
          <w:sz w:val="24"/>
          <w:szCs w:val="24"/>
        </w:rPr>
      </w:r>
      <w:r w:rsidR="00E12C1F">
        <w:rPr>
          <w:bCs w:val="0"/>
          <w:sz w:val="24"/>
          <w:szCs w:val="24"/>
        </w:rPr>
        <w:fldChar w:fldCharType="separate"/>
      </w:r>
      <w:r w:rsidR="001C6A71">
        <w:rPr>
          <w:bCs w:val="0"/>
          <w:sz w:val="24"/>
          <w:szCs w:val="24"/>
        </w:rPr>
        <w:t>5.2</w:t>
      </w:r>
      <w:r w:rsidR="00E12C1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E12C1F">
        <w:rPr>
          <w:bCs w:val="0"/>
          <w:spacing w:val="-1"/>
          <w:sz w:val="24"/>
          <w:szCs w:val="24"/>
        </w:rPr>
        <w:fldChar w:fldCharType="begin"/>
      </w:r>
      <w:r w:rsidR="00E51A35">
        <w:rPr>
          <w:bCs w:val="0"/>
          <w:spacing w:val="-1"/>
          <w:sz w:val="24"/>
          <w:szCs w:val="24"/>
        </w:rPr>
        <w:instrText xml:space="preserve"> REF _Ref440537056 \r \h </w:instrText>
      </w:r>
      <w:r w:rsidR="00E12C1F">
        <w:rPr>
          <w:bCs w:val="0"/>
          <w:spacing w:val="-1"/>
          <w:sz w:val="24"/>
          <w:szCs w:val="24"/>
        </w:rPr>
      </w:r>
      <w:r w:rsidR="00E12C1F">
        <w:rPr>
          <w:bCs w:val="0"/>
          <w:spacing w:val="-1"/>
          <w:sz w:val="24"/>
          <w:szCs w:val="24"/>
        </w:rPr>
        <w:fldChar w:fldCharType="separate"/>
      </w:r>
      <w:r w:rsidR="001C6A71">
        <w:rPr>
          <w:bCs w:val="0"/>
          <w:spacing w:val="-1"/>
          <w:sz w:val="24"/>
          <w:szCs w:val="24"/>
        </w:rPr>
        <w:t>5.3</w:t>
      </w:r>
      <w:r w:rsidR="00E12C1F">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12C1F">
        <w:rPr>
          <w:bCs w:val="0"/>
          <w:sz w:val="24"/>
          <w:szCs w:val="24"/>
        </w:rPr>
        <w:fldChar w:fldCharType="begin"/>
      </w:r>
      <w:r w:rsidR="00B71B9D">
        <w:rPr>
          <w:bCs w:val="0"/>
          <w:sz w:val="24"/>
          <w:szCs w:val="24"/>
        </w:rPr>
        <w:instrText xml:space="preserve"> REF _Ref440271036 \r \h </w:instrText>
      </w:r>
      <w:r w:rsidR="00E12C1F">
        <w:rPr>
          <w:bCs w:val="0"/>
          <w:sz w:val="24"/>
          <w:szCs w:val="24"/>
        </w:rPr>
      </w:r>
      <w:r w:rsidR="00E12C1F">
        <w:rPr>
          <w:bCs w:val="0"/>
          <w:sz w:val="24"/>
          <w:szCs w:val="24"/>
        </w:rPr>
        <w:fldChar w:fldCharType="separate"/>
      </w:r>
      <w:r w:rsidR="001C6A71">
        <w:rPr>
          <w:bCs w:val="0"/>
          <w:sz w:val="24"/>
          <w:szCs w:val="24"/>
        </w:rPr>
        <w:t>5.4</w:t>
      </w:r>
      <w:r w:rsidR="00E12C1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_Ref440361914 \r \h </w:instrText>
      </w:r>
      <w:r w:rsidR="00E12C1F">
        <w:rPr>
          <w:bCs w:val="0"/>
          <w:sz w:val="24"/>
          <w:szCs w:val="24"/>
        </w:rPr>
      </w:r>
      <w:r w:rsidR="00E12C1F">
        <w:rPr>
          <w:bCs w:val="0"/>
          <w:sz w:val="24"/>
          <w:szCs w:val="24"/>
        </w:rPr>
        <w:fldChar w:fldCharType="separate"/>
      </w:r>
      <w:r w:rsidR="001C6A71">
        <w:rPr>
          <w:bCs w:val="0"/>
          <w:sz w:val="24"/>
          <w:szCs w:val="24"/>
        </w:rPr>
        <w:t>5.5</w:t>
      </w:r>
      <w:r w:rsidR="00E12C1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12C1F">
        <w:rPr>
          <w:bCs w:val="0"/>
          <w:sz w:val="24"/>
          <w:szCs w:val="24"/>
        </w:rPr>
        <w:fldChar w:fldCharType="begin"/>
      </w:r>
      <w:r w:rsidR="000A00E6">
        <w:rPr>
          <w:bCs w:val="0"/>
          <w:sz w:val="24"/>
          <w:szCs w:val="24"/>
        </w:rPr>
        <w:instrText xml:space="preserve"> REF _Ref440361610 \r \h </w:instrText>
      </w:r>
      <w:r w:rsidR="00E12C1F">
        <w:rPr>
          <w:bCs w:val="0"/>
          <w:sz w:val="24"/>
          <w:szCs w:val="24"/>
        </w:rPr>
      </w:r>
      <w:r w:rsidR="00E12C1F">
        <w:rPr>
          <w:bCs w:val="0"/>
          <w:sz w:val="24"/>
          <w:szCs w:val="24"/>
        </w:rPr>
        <w:fldChar w:fldCharType="separate"/>
      </w:r>
      <w:r w:rsidR="001C6A71">
        <w:rPr>
          <w:bCs w:val="0"/>
          <w:sz w:val="24"/>
          <w:szCs w:val="24"/>
        </w:rPr>
        <w:t>5.6</w:t>
      </w:r>
      <w:r w:rsidR="00E12C1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8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8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_Ref55336310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5.1</w:t>
      </w:r>
      <w:r w:rsidR="00E12C1F">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12C1F">
        <w:rPr>
          <w:sz w:val="24"/>
          <w:szCs w:val="24"/>
        </w:rPr>
        <w:fldChar w:fldCharType="begin"/>
      </w:r>
      <w:r w:rsidR="00F463E8">
        <w:rPr>
          <w:sz w:val="24"/>
          <w:szCs w:val="24"/>
        </w:rPr>
        <w:instrText xml:space="preserve"> REF _Ref440279062 \r \h </w:instrText>
      </w:r>
      <w:r w:rsidR="00E12C1F">
        <w:rPr>
          <w:sz w:val="24"/>
          <w:szCs w:val="24"/>
        </w:rPr>
      </w:r>
      <w:r w:rsidR="00E12C1F">
        <w:rPr>
          <w:sz w:val="24"/>
          <w:szCs w:val="24"/>
        </w:rPr>
        <w:fldChar w:fldCharType="separate"/>
      </w:r>
      <w:r w:rsidR="001C6A71">
        <w:rPr>
          <w:sz w:val="24"/>
          <w:szCs w:val="24"/>
        </w:rPr>
        <w:t>б)</w:t>
      </w:r>
      <w:r w:rsidR="00E12C1F">
        <w:rPr>
          <w:sz w:val="24"/>
          <w:szCs w:val="24"/>
        </w:rPr>
        <w:fldChar w:fldCharType="end"/>
      </w:r>
      <w:r w:rsidR="00F463E8">
        <w:rPr>
          <w:sz w:val="24"/>
          <w:szCs w:val="24"/>
        </w:rPr>
        <w:t xml:space="preserve"> п. </w:t>
      </w:r>
      <w:r w:rsidR="00E12C1F">
        <w:rPr>
          <w:sz w:val="24"/>
          <w:szCs w:val="24"/>
        </w:rPr>
        <w:fldChar w:fldCharType="begin"/>
      </w:r>
      <w:r w:rsidR="00F463E8">
        <w:rPr>
          <w:sz w:val="24"/>
          <w:szCs w:val="24"/>
        </w:rPr>
        <w:instrText xml:space="preserve"> REF _Ref306005578 \r \h </w:instrText>
      </w:r>
      <w:r w:rsidR="00E12C1F">
        <w:rPr>
          <w:sz w:val="24"/>
          <w:szCs w:val="24"/>
        </w:rPr>
      </w:r>
      <w:r w:rsidR="00E12C1F">
        <w:rPr>
          <w:sz w:val="24"/>
          <w:szCs w:val="24"/>
        </w:rPr>
        <w:fldChar w:fldCharType="separate"/>
      </w:r>
      <w:r w:rsidR="001C6A71">
        <w:rPr>
          <w:sz w:val="24"/>
          <w:szCs w:val="24"/>
        </w:rPr>
        <w:t>3.3.8.3</w:t>
      </w:r>
      <w:r w:rsidR="00E12C1F">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E12C1F">
        <w:rPr>
          <w:bCs w:val="0"/>
          <w:sz w:val="24"/>
          <w:szCs w:val="24"/>
        </w:rPr>
        <w:fldChar w:fldCharType="begin"/>
      </w:r>
      <w:r w:rsidR="00C81F59">
        <w:rPr>
          <w:bCs w:val="0"/>
          <w:sz w:val="24"/>
          <w:szCs w:val="24"/>
        </w:rPr>
        <w:instrText xml:space="preserve"> REF _Ref444170470 \r \h </w:instrText>
      </w:r>
      <w:r w:rsidR="00E12C1F">
        <w:rPr>
          <w:bCs w:val="0"/>
          <w:sz w:val="24"/>
          <w:szCs w:val="24"/>
        </w:rPr>
      </w:r>
      <w:r w:rsidR="00E12C1F">
        <w:rPr>
          <w:bCs w:val="0"/>
          <w:sz w:val="24"/>
          <w:szCs w:val="24"/>
        </w:rPr>
        <w:fldChar w:fldCharType="separate"/>
      </w:r>
      <w:r w:rsidR="001C6A71">
        <w:rPr>
          <w:bCs w:val="0"/>
          <w:sz w:val="24"/>
          <w:szCs w:val="24"/>
        </w:rPr>
        <w:t>5.7.1</w:t>
      </w:r>
      <w:r w:rsidR="00E12C1F">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12C1F">
        <w:rPr>
          <w:sz w:val="24"/>
          <w:szCs w:val="24"/>
        </w:rPr>
        <w:fldChar w:fldCharType="begin"/>
      </w:r>
      <w:r>
        <w:rPr>
          <w:sz w:val="24"/>
          <w:szCs w:val="24"/>
        </w:rPr>
        <w:instrText xml:space="preserve"> REF _Ref444170477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_Ref440274902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5.4</w:t>
      </w:r>
      <w:r w:rsidR="00E12C1F">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_Ref440274913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5.2</w:t>
      </w:r>
      <w:r w:rsidR="00E12C1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12C1F">
        <w:rPr>
          <w:bCs w:val="0"/>
          <w:sz w:val="24"/>
          <w:szCs w:val="24"/>
        </w:rPr>
        <w:fldChar w:fldCharType="begin"/>
      </w:r>
      <w:r w:rsidR="000A00E6">
        <w:rPr>
          <w:bCs w:val="0"/>
          <w:sz w:val="24"/>
          <w:szCs w:val="24"/>
        </w:rPr>
        <w:instrText xml:space="preserve"> REF _Ref440361959 \r \h </w:instrText>
      </w:r>
      <w:r w:rsidR="00E12C1F">
        <w:rPr>
          <w:bCs w:val="0"/>
          <w:sz w:val="24"/>
          <w:szCs w:val="24"/>
        </w:rPr>
      </w:r>
      <w:r w:rsidR="00E12C1F">
        <w:rPr>
          <w:bCs w:val="0"/>
          <w:sz w:val="24"/>
          <w:szCs w:val="24"/>
        </w:rPr>
        <w:fldChar w:fldCharType="separate"/>
      </w:r>
      <w:r w:rsidR="001C6A71">
        <w:rPr>
          <w:bCs w:val="0"/>
          <w:sz w:val="24"/>
          <w:szCs w:val="24"/>
        </w:rPr>
        <w:t>5.5</w:t>
      </w:r>
      <w:r w:rsidR="00E12C1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12C1F">
        <w:rPr>
          <w:bCs w:val="0"/>
          <w:sz w:val="24"/>
          <w:szCs w:val="24"/>
        </w:rPr>
        <w:fldChar w:fldCharType="begin"/>
      </w:r>
      <w:r w:rsidR="000A00E6">
        <w:rPr>
          <w:bCs w:val="0"/>
          <w:sz w:val="24"/>
          <w:szCs w:val="24"/>
        </w:rPr>
        <w:instrText xml:space="preserve"> REF _Ref440361610 \r \h </w:instrText>
      </w:r>
      <w:r w:rsidR="00E12C1F">
        <w:rPr>
          <w:bCs w:val="0"/>
          <w:sz w:val="24"/>
          <w:szCs w:val="24"/>
        </w:rPr>
      </w:r>
      <w:r w:rsidR="00E12C1F">
        <w:rPr>
          <w:bCs w:val="0"/>
          <w:sz w:val="24"/>
          <w:szCs w:val="24"/>
        </w:rPr>
        <w:fldChar w:fldCharType="separate"/>
      </w:r>
      <w:r w:rsidR="001C6A71">
        <w:rPr>
          <w:bCs w:val="0"/>
          <w:sz w:val="24"/>
          <w:szCs w:val="24"/>
        </w:rPr>
        <w:t>5.6</w:t>
      </w:r>
      <w:r w:rsidR="00E12C1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12C1F">
        <w:rPr>
          <w:bCs w:val="0"/>
          <w:sz w:val="24"/>
          <w:szCs w:val="24"/>
        </w:rPr>
        <w:fldChar w:fldCharType="begin"/>
      </w:r>
      <w:r w:rsidR="00D90031">
        <w:rPr>
          <w:bCs w:val="0"/>
          <w:sz w:val="24"/>
          <w:szCs w:val="24"/>
        </w:rPr>
        <w:instrText xml:space="preserve"> REF _Ref306005578 \r \h </w:instrText>
      </w:r>
      <w:r w:rsidR="00E12C1F">
        <w:rPr>
          <w:bCs w:val="0"/>
          <w:sz w:val="24"/>
          <w:szCs w:val="24"/>
        </w:rPr>
      </w:r>
      <w:r w:rsidR="00E12C1F">
        <w:rPr>
          <w:bCs w:val="0"/>
          <w:sz w:val="24"/>
          <w:szCs w:val="24"/>
        </w:rPr>
        <w:fldChar w:fldCharType="separate"/>
      </w:r>
      <w:r w:rsidR="001C6A71">
        <w:rPr>
          <w:bCs w:val="0"/>
          <w:sz w:val="24"/>
          <w:szCs w:val="24"/>
        </w:rPr>
        <w:t>3.3.8.3</w:t>
      </w:r>
      <w:r w:rsidR="00E12C1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12C1F">
        <w:rPr>
          <w:sz w:val="24"/>
          <w:szCs w:val="24"/>
        </w:rPr>
        <w:fldChar w:fldCharType="begin"/>
      </w:r>
      <w:r w:rsidR="00F463E8">
        <w:rPr>
          <w:sz w:val="24"/>
          <w:szCs w:val="24"/>
        </w:rPr>
        <w:instrText xml:space="preserve"> REF _Ref440279062 \r \h </w:instrText>
      </w:r>
      <w:r w:rsidR="00E12C1F">
        <w:rPr>
          <w:sz w:val="24"/>
          <w:szCs w:val="24"/>
        </w:rPr>
      </w:r>
      <w:r w:rsidR="00E12C1F">
        <w:rPr>
          <w:sz w:val="24"/>
          <w:szCs w:val="24"/>
        </w:rPr>
        <w:fldChar w:fldCharType="separate"/>
      </w:r>
      <w:r w:rsidR="001C6A71">
        <w:rPr>
          <w:sz w:val="24"/>
          <w:szCs w:val="24"/>
        </w:rPr>
        <w:t>б)</w:t>
      </w:r>
      <w:r w:rsidR="00E12C1F">
        <w:rPr>
          <w:sz w:val="24"/>
          <w:szCs w:val="24"/>
        </w:rPr>
        <w:fldChar w:fldCharType="end"/>
      </w:r>
      <w:r w:rsidR="00FA5339">
        <w:rPr>
          <w:sz w:val="24"/>
          <w:szCs w:val="24"/>
        </w:rPr>
        <w:t>,</w:t>
      </w:r>
      <w:r w:rsidR="007638F4">
        <w:rPr>
          <w:sz w:val="24"/>
          <w:szCs w:val="24"/>
        </w:rPr>
        <w:t xml:space="preserve"> </w:t>
      </w:r>
      <w:r w:rsidR="00E12C1F">
        <w:rPr>
          <w:sz w:val="24"/>
          <w:szCs w:val="24"/>
        </w:rPr>
        <w:fldChar w:fldCharType="begin"/>
      </w:r>
      <w:r w:rsidR="007638F4">
        <w:rPr>
          <w:sz w:val="24"/>
          <w:szCs w:val="24"/>
        </w:rPr>
        <w:instrText xml:space="preserve"> REF _Ref440372326 \r \h </w:instrText>
      </w:r>
      <w:r w:rsidR="00E12C1F">
        <w:rPr>
          <w:sz w:val="24"/>
          <w:szCs w:val="24"/>
        </w:rPr>
      </w:r>
      <w:r w:rsidR="00E12C1F">
        <w:rPr>
          <w:sz w:val="24"/>
          <w:szCs w:val="24"/>
        </w:rPr>
        <w:fldChar w:fldCharType="separate"/>
      </w:r>
      <w:r w:rsidR="001C6A71">
        <w:rPr>
          <w:sz w:val="24"/>
          <w:szCs w:val="24"/>
        </w:rPr>
        <w:t>д)</w:t>
      </w:r>
      <w:r w:rsidR="00E12C1F">
        <w:rPr>
          <w:sz w:val="24"/>
          <w:szCs w:val="24"/>
        </w:rPr>
        <w:fldChar w:fldCharType="end"/>
      </w:r>
      <w:r w:rsidR="007638F4">
        <w:rPr>
          <w:sz w:val="24"/>
          <w:szCs w:val="24"/>
        </w:rPr>
        <w:t>,</w:t>
      </w:r>
      <w:r w:rsidR="00FA5339">
        <w:rPr>
          <w:sz w:val="24"/>
          <w:szCs w:val="24"/>
        </w:rPr>
        <w:t xml:space="preserve"> </w:t>
      </w:r>
      <w:r w:rsidR="00E12C1F">
        <w:rPr>
          <w:sz w:val="24"/>
          <w:szCs w:val="24"/>
        </w:rPr>
        <w:fldChar w:fldCharType="begin"/>
      </w:r>
      <w:r w:rsidR="00FA5339">
        <w:rPr>
          <w:sz w:val="24"/>
          <w:szCs w:val="24"/>
        </w:rPr>
        <w:instrText xml:space="preserve"> REF _Ref440371812 \r \h </w:instrText>
      </w:r>
      <w:r w:rsidR="00E12C1F">
        <w:rPr>
          <w:sz w:val="24"/>
          <w:szCs w:val="24"/>
        </w:rPr>
      </w:r>
      <w:r w:rsidR="00E12C1F">
        <w:rPr>
          <w:sz w:val="24"/>
          <w:szCs w:val="24"/>
        </w:rPr>
        <w:fldChar w:fldCharType="separate"/>
      </w:r>
      <w:r w:rsidR="001C6A71">
        <w:rPr>
          <w:sz w:val="24"/>
          <w:szCs w:val="24"/>
        </w:rPr>
        <w:t>м)</w:t>
      </w:r>
      <w:r w:rsidR="00E12C1F">
        <w:rPr>
          <w:sz w:val="24"/>
          <w:szCs w:val="24"/>
        </w:rPr>
        <w:fldChar w:fldCharType="end"/>
      </w:r>
      <w:r w:rsidR="00FA5339">
        <w:rPr>
          <w:sz w:val="24"/>
          <w:szCs w:val="24"/>
        </w:rPr>
        <w:t xml:space="preserve">, </w:t>
      </w:r>
      <w:r w:rsidR="00E12C1F">
        <w:rPr>
          <w:sz w:val="24"/>
          <w:szCs w:val="24"/>
        </w:rPr>
        <w:fldChar w:fldCharType="begin"/>
      </w:r>
      <w:r w:rsidR="00FA5339">
        <w:rPr>
          <w:sz w:val="24"/>
          <w:szCs w:val="24"/>
        </w:rPr>
        <w:instrText xml:space="preserve"> REF _Ref440371822 \r \h </w:instrText>
      </w:r>
      <w:r w:rsidR="00E12C1F">
        <w:rPr>
          <w:sz w:val="24"/>
          <w:szCs w:val="24"/>
        </w:rPr>
      </w:r>
      <w:r w:rsidR="00E12C1F">
        <w:rPr>
          <w:sz w:val="24"/>
          <w:szCs w:val="24"/>
        </w:rPr>
        <w:fldChar w:fldCharType="separate"/>
      </w:r>
      <w:r w:rsidR="001C6A71">
        <w:rPr>
          <w:sz w:val="24"/>
          <w:szCs w:val="24"/>
        </w:rPr>
        <w:t>н)</w:t>
      </w:r>
      <w:r w:rsidR="00E12C1F">
        <w:rPr>
          <w:sz w:val="24"/>
          <w:szCs w:val="24"/>
        </w:rPr>
        <w:fldChar w:fldCharType="end"/>
      </w:r>
      <w:r w:rsidR="00F463E8">
        <w:rPr>
          <w:sz w:val="24"/>
          <w:szCs w:val="24"/>
        </w:rPr>
        <w:t xml:space="preserve"> п. </w:t>
      </w:r>
      <w:r w:rsidR="00E12C1F">
        <w:rPr>
          <w:sz w:val="24"/>
          <w:szCs w:val="24"/>
        </w:rPr>
        <w:fldChar w:fldCharType="begin"/>
      </w:r>
      <w:r w:rsidR="00F463E8">
        <w:rPr>
          <w:sz w:val="24"/>
          <w:szCs w:val="24"/>
        </w:rPr>
        <w:instrText xml:space="preserve"> REF _Ref306005578 \r \h </w:instrText>
      </w:r>
      <w:r w:rsidR="00E12C1F">
        <w:rPr>
          <w:sz w:val="24"/>
          <w:szCs w:val="24"/>
        </w:rPr>
      </w:r>
      <w:r w:rsidR="00E12C1F">
        <w:rPr>
          <w:sz w:val="24"/>
          <w:szCs w:val="24"/>
        </w:rPr>
        <w:fldChar w:fldCharType="separate"/>
      </w:r>
      <w:r w:rsidR="001C6A71">
        <w:rPr>
          <w:sz w:val="24"/>
          <w:szCs w:val="24"/>
        </w:rPr>
        <w:t>3.3.8.3</w:t>
      </w:r>
      <w:r w:rsidR="00E12C1F">
        <w:rPr>
          <w:sz w:val="24"/>
          <w:szCs w:val="24"/>
        </w:rPr>
        <w:fldChar w:fldCharType="end"/>
      </w:r>
      <w:r w:rsidR="00D90031">
        <w:rPr>
          <w:bCs w:val="0"/>
          <w:sz w:val="24"/>
          <w:szCs w:val="24"/>
        </w:rPr>
        <w:t>)</w:t>
      </w:r>
      <w:r w:rsidRPr="003E170D">
        <w:rPr>
          <w:bCs w:val="0"/>
          <w:sz w:val="24"/>
          <w:szCs w:val="24"/>
        </w:rPr>
        <w:t>;</w:t>
      </w:r>
      <w:proofErr w:type="gramEnd"/>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12C1F">
        <w:rPr>
          <w:bCs w:val="0"/>
          <w:sz w:val="24"/>
          <w:szCs w:val="24"/>
        </w:rPr>
        <w:fldChar w:fldCharType="begin"/>
      </w:r>
      <w:r w:rsidR="00A154B7">
        <w:rPr>
          <w:bCs w:val="0"/>
          <w:sz w:val="24"/>
          <w:szCs w:val="24"/>
        </w:rPr>
        <w:instrText xml:space="preserve"> REF _Ref440274944 \r \h </w:instrText>
      </w:r>
      <w:r w:rsidR="00E12C1F">
        <w:rPr>
          <w:bCs w:val="0"/>
          <w:sz w:val="24"/>
          <w:szCs w:val="24"/>
        </w:rPr>
      </w:r>
      <w:r w:rsidR="00E12C1F">
        <w:rPr>
          <w:bCs w:val="0"/>
          <w:sz w:val="24"/>
          <w:szCs w:val="24"/>
        </w:rPr>
        <w:fldChar w:fldCharType="separate"/>
      </w:r>
      <w:r w:rsidR="001C6A71">
        <w:rPr>
          <w:bCs w:val="0"/>
          <w:sz w:val="24"/>
          <w:szCs w:val="24"/>
        </w:rPr>
        <w:t>5.14</w:t>
      </w:r>
      <w:r w:rsidR="00E12C1F">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6D6975">
        <w:fldChar w:fldCharType="begin"/>
      </w:r>
      <w:r w:rsidR="006D6975">
        <w:instrText xml:space="preserve"> REF _Ref440272510 \r \h  \* MERGEFORMAT </w:instrText>
      </w:r>
      <w:r w:rsidR="006D6975">
        <w:fldChar w:fldCharType="separate"/>
      </w:r>
      <w:r w:rsidR="001C6A71" w:rsidRPr="001C6A71">
        <w:rPr>
          <w:bCs w:val="0"/>
          <w:sz w:val="24"/>
          <w:szCs w:val="24"/>
        </w:rPr>
        <w:t>5.16</w:t>
      </w:r>
      <w:r w:rsidR="006D6975">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6D6975">
        <w:fldChar w:fldCharType="begin"/>
      </w:r>
      <w:r w:rsidR="006D6975">
        <w:instrText xml:space="preserve"> REF _Ref440274659 \r \h  \* MERGEFORMAT </w:instrText>
      </w:r>
      <w:r w:rsidR="006D6975">
        <w:fldChar w:fldCharType="separate"/>
      </w:r>
      <w:r w:rsidR="001C6A71" w:rsidRPr="001C6A71">
        <w:rPr>
          <w:bCs w:val="0"/>
          <w:sz w:val="24"/>
          <w:szCs w:val="24"/>
        </w:rPr>
        <w:t>5.11</w:t>
      </w:r>
      <w:r w:rsidR="006D6975">
        <w:fldChar w:fldCharType="end"/>
      </w:r>
      <w:r w:rsidRPr="004D7428">
        <w:rPr>
          <w:bCs w:val="0"/>
          <w:sz w:val="24"/>
          <w:szCs w:val="24"/>
        </w:rPr>
        <w:t xml:space="preserve">, </w:t>
      </w:r>
      <w:r w:rsidR="006D6975">
        <w:fldChar w:fldCharType="begin"/>
      </w:r>
      <w:r w:rsidR="006D6975">
        <w:instrText xml:space="preserve"> REF _Ref440274733 \r \h  \* MERGEFORMAT </w:instrText>
      </w:r>
      <w:r w:rsidR="006D6975">
        <w:fldChar w:fldCharType="separate"/>
      </w:r>
      <w:r w:rsidR="001C6A71" w:rsidRPr="001C6A71">
        <w:rPr>
          <w:bCs w:val="0"/>
          <w:sz w:val="24"/>
          <w:szCs w:val="24"/>
        </w:rPr>
        <w:t>5.12</w:t>
      </w:r>
      <w:r w:rsidR="006D6975">
        <w:fldChar w:fldCharType="end"/>
      </w:r>
      <w:r w:rsidRPr="004D7428">
        <w:rPr>
          <w:bCs w:val="0"/>
          <w:sz w:val="24"/>
          <w:szCs w:val="24"/>
        </w:rPr>
        <w:t xml:space="preserve">, </w:t>
      </w:r>
      <w:r w:rsidR="006D6975">
        <w:fldChar w:fldCharType="begin"/>
      </w:r>
      <w:r w:rsidR="006D6975">
        <w:instrText xml:space="preserve"> REF _Ref440274744 \r \h  \* MERGEFORMAT </w:instrText>
      </w:r>
      <w:r w:rsidR="006D6975">
        <w:fldChar w:fldCharType="separate"/>
      </w:r>
      <w:r w:rsidR="001C6A71" w:rsidRPr="001C6A71">
        <w:rPr>
          <w:bCs w:val="0"/>
          <w:sz w:val="24"/>
          <w:szCs w:val="24"/>
        </w:rPr>
        <w:t>5.13</w:t>
      </w:r>
      <w:r w:rsidR="006D6975">
        <w:fldChar w:fldCharType="end"/>
      </w:r>
      <w:r w:rsidRPr="004D7428">
        <w:rPr>
          <w:bCs w:val="0"/>
          <w:sz w:val="24"/>
          <w:szCs w:val="24"/>
        </w:rPr>
        <w:t xml:space="preserve">, </w:t>
      </w:r>
      <w:r w:rsidR="006D6975">
        <w:fldChar w:fldCharType="begin"/>
      </w:r>
      <w:r w:rsidR="006D6975">
        <w:instrText xml:space="preserve"> REF _Ref440274756 \r \h  \* MERGEFORMAT </w:instrText>
      </w:r>
      <w:r w:rsidR="006D6975">
        <w:fldChar w:fldCharType="separate"/>
      </w:r>
      <w:r w:rsidR="001C6A71" w:rsidRPr="001C6A71">
        <w:rPr>
          <w:bCs w:val="0"/>
          <w:sz w:val="24"/>
          <w:szCs w:val="24"/>
        </w:rPr>
        <w:t>5.15</w:t>
      </w:r>
      <w:r w:rsidR="006D6975">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6D6975">
        <w:fldChar w:fldCharType="begin"/>
      </w:r>
      <w:r w:rsidR="006D6975">
        <w:instrText xml:space="preserve"> REF _Ref306005578 \r \h  \* MERGEFORMAT </w:instrText>
      </w:r>
      <w:r w:rsidR="006D6975">
        <w:fldChar w:fldCharType="separate"/>
      </w:r>
      <w:r w:rsidR="001C6A71" w:rsidRPr="001C6A71">
        <w:rPr>
          <w:bCs w:val="0"/>
          <w:sz w:val="24"/>
          <w:szCs w:val="24"/>
        </w:rPr>
        <w:t>3.3.8.3</w:t>
      </w:r>
      <w:r w:rsidR="006D6975">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6D6975">
        <w:fldChar w:fldCharType="begin"/>
      </w:r>
      <w:r w:rsidR="006D6975">
        <w:instrText xml:space="preserve"> REF _Ref440376401 \r \h  \* MERGEFORMAT </w:instrText>
      </w:r>
      <w:r w:rsidR="006D6975">
        <w:fldChar w:fldCharType="separate"/>
      </w:r>
      <w:r w:rsidR="001C6A71" w:rsidRPr="001C6A71">
        <w:rPr>
          <w:bCs w:val="0"/>
          <w:sz w:val="24"/>
          <w:szCs w:val="24"/>
        </w:rPr>
        <w:t>5.17</w:t>
      </w:r>
      <w:r w:rsidR="006D6975">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6D6975">
        <w:fldChar w:fldCharType="begin"/>
      </w:r>
      <w:r w:rsidR="006D6975">
        <w:instrText xml:space="preserve"> REF _Ref440274659 \r \h  \* MERGEFORMAT </w:instrText>
      </w:r>
      <w:r w:rsidR="006D6975">
        <w:fldChar w:fldCharType="separate"/>
      </w:r>
      <w:r w:rsidR="001C6A71" w:rsidRPr="001C6A71">
        <w:rPr>
          <w:bCs w:val="0"/>
          <w:sz w:val="24"/>
          <w:szCs w:val="24"/>
        </w:rPr>
        <w:t>5.11</w:t>
      </w:r>
      <w:r w:rsidR="006D6975">
        <w:fldChar w:fldCharType="end"/>
      </w:r>
      <w:r w:rsidRPr="004D7428">
        <w:rPr>
          <w:bCs w:val="0"/>
          <w:sz w:val="24"/>
          <w:szCs w:val="24"/>
        </w:rPr>
        <w:t xml:space="preserve">, </w:t>
      </w:r>
      <w:r w:rsidR="006D6975">
        <w:fldChar w:fldCharType="begin"/>
      </w:r>
      <w:r w:rsidR="006D6975">
        <w:instrText xml:space="preserve"> REF _Ref440274733 \r \h  \* MERGEFORMAT </w:instrText>
      </w:r>
      <w:r w:rsidR="006D6975">
        <w:fldChar w:fldCharType="separate"/>
      </w:r>
      <w:r w:rsidR="001C6A71" w:rsidRPr="001C6A71">
        <w:rPr>
          <w:bCs w:val="0"/>
          <w:sz w:val="24"/>
          <w:szCs w:val="24"/>
        </w:rPr>
        <w:t>5.12</w:t>
      </w:r>
      <w:r w:rsidR="006D6975">
        <w:fldChar w:fldCharType="end"/>
      </w:r>
      <w:r w:rsidRPr="004D7428">
        <w:rPr>
          <w:bCs w:val="0"/>
          <w:sz w:val="24"/>
          <w:szCs w:val="24"/>
        </w:rPr>
        <w:t xml:space="preserve">, </w:t>
      </w:r>
      <w:r w:rsidR="006D6975">
        <w:fldChar w:fldCharType="begin"/>
      </w:r>
      <w:r w:rsidR="006D6975">
        <w:instrText xml:space="preserve"> REF _Ref440274744 \r \h  \* MERGEFORMAT </w:instrText>
      </w:r>
      <w:r w:rsidR="006D6975">
        <w:fldChar w:fldCharType="separate"/>
      </w:r>
      <w:r w:rsidR="001C6A71" w:rsidRPr="001C6A71">
        <w:rPr>
          <w:bCs w:val="0"/>
          <w:sz w:val="24"/>
          <w:szCs w:val="24"/>
        </w:rPr>
        <w:t>5.13</w:t>
      </w:r>
      <w:r w:rsidR="006D6975">
        <w:fldChar w:fldCharType="end"/>
      </w:r>
      <w:r w:rsidRPr="004D7428">
        <w:rPr>
          <w:bCs w:val="0"/>
          <w:sz w:val="24"/>
          <w:szCs w:val="24"/>
        </w:rPr>
        <w:t xml:space="preserve">, </w:t>
      </w:r>
      <w:r w:rsidR="006D6975">
        <w:fldChar w:fldCharType="begin"/>
      </w:r>
      <w:r w:rsidR="006D6975">
        <w:instrText xml:space="preserve"> REF _Ref440274756 \r \h  \* MERGEFORMAT </w:instrText>
      </w:r>
      <w:r w:rsidR="006D6975">
        <w:fldChar w:fldCharType="separate"/>
      </w:r>
      <w:r w:rsidR="001C6A71" w:rsidRPr="001C6A71">
        <w:rPr>
          <w:bCs w:val="0"/>
          <w:sz w:val="24"/>
          <w:szCs w:val="24"/>
        </w:rPr>
        <w:t>5.15</w:t>
      </w:r>
      <w:r w:rsidR="006D6975">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6D6975">
        <w:fldChar w:fldCharType="begin"/>
      </w:r>
      <w:r w:rsidR="006D6975">
        <w:instrText xml:space="preserve"> REF _Ref306005578 \r \h  \* MERGEFORMAT </w:instrText>
      </w:r>
      <w:r w:rsidR="006D6975">
        <w:fldChar w:fldCharType="separate"/>
      </w:r>
      <w:r w:rsidR="001C6A71" w:rsidRPr="001C6A71">
        <w:rPr>
          <w:bCs w:val="0"/>
          <w:sz w:val="24"/>
          <w:szCs w:val="24"/>
        </w:rPr>
        <w:t>3.3.8.3</w:t>
      </w:r>
      <w:r w:rsidR="006D6975">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6D6975">
        <w:fldChar w:fldCharType="begin"/>
      </w:r>
      <w:r w:rsidR="006D6975">
        <w:instrText xml:space="preserve"> REF _Ref440537079 \r \h  \* MERGEFORMAT </w:instrText>
      </w:r>
      <w:r w:rsidR="006D6975">
        <w:fldChar w:fldCharType="separate"/>
      </w:r>
      <w:r w:rsidR="001C6A71" w:rsidRPr="001C6A71">
        <w:rPr>
          <w:bCs w:val="0"/>
          <w:sz w:val="24"/>
          <w:szCs w:val="24"/>
          <w:lang w:eastAsia="ru-RU"/>
        </w:rPr>
        <w:t>5.3</w:t>
      </w:r>
      <w:r w:rsidR="006D6975">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2"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8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E12C1F">
        <w:rPr>
          <w:bCs w:val="0"/>
          <w:sz w:val="24"/>
          <w:szCs w:val="24"/>
        </w:rPr>
        <w:fldChar w:fldCharType="begin"/>
      </w:r>
      <w:r w:rsidR="001A2440">
        <w:rPr>
          <w:bCs w:val="0"/>
          <w:sz w:val="24"/>
          <w:szCs w:val="24"/>
        </w:rPr>
        <w:instrText xml:space="preserve"> REF _Ref440270602 \r \h </w:instrText>
      </w:r>
      <w:r w:rsidR="00E12C1F">
        <w:rPr>
          <w:bCs w:val="0"/>
          <w:sz w:val="24"/>
          <w:szCs w:val="24"/>
        </w:rPr>
      </w:r>
      <w:r w:rsidR="00E12C1F">
        <w:rPr>
          <w:bCs w:val="0"/>
          <w:sz w:val="24"/>
          <w:szCs w:val="24"/>
        </w:rPr>
        <w:fldChar w:fldCharType="separate"/>
      </w:r>
      <w:r w:rsidR="001C6A71">
        <w:rPr>
          <w:bCs w:val="0"/>
          <w:sz w:val="24"/>
          <w:szCs w:val="24"/>
        </w:rPr>
        <w:t>5</w:t>
      </w:r>
      <w:r w:rsidR="00E12C1F">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6D6975">
        <w:fldChar w:fldCharType="begin"/>
      </w:r>
      <w:r w:rsidR="006D6975">
        <w:instrText xml:space="preserve"> REF _Ref115076807 \n \h  \* MERGEFORMAT </w:instrText>
      </w:r>
      <w:r w:rsidR="006D6975">
        <w:fldChar w:fldCharType="separate"/>
      </w:r>
      <w:r w:rsidR="001C6A71" w:rsidRPr="001C6A71">
        <w:rPr>
          <w:bCs w:val="0"/>
          <w:sz w:val="24"/>
          <w:szCs w:val="24"/>
        </w:rPr>
        <w:t>3.3.3</w:t>
      </w:r>
      <w:r w:rsidR="006D6975">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3" w:name="_Ref55279015"/>
      <w:bookmarkStart w:id="184"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18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5"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84"/>
      <w:bookmarkEnd w:id="18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6D6975">
        <w:fldChar w:fldCharType="begin"/>
      </w:r>
      <w:r w:rsidR="006D6975">
        <w:instrText xml:space="preserve"> REF _Ref440361959 \r \h  \* MERGEFORMAT </w:instrText>
      </w:r>
      <w:r w:rsidR="006D6975">
        <w:fldChar w:fldCharType="separate"/>
      </w:r>
      <w:r w:rsidR="001C6A71" w:rsidRPr="001C6A71">
        <w:rPr>
          <w:bCs w:val="0"/>
          <w:sz w:val="24"/>
          <w:szCs w:val="24"/>
        </w:rPr>
        <w:t>5.5</w:t>
      </w:r>
      <w:r w:rsidR="006D6975">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6D6975">
        <w:fldChar w:fldCharType="begin"/>
      </w:r>
      <w:r w:rsidR="006D6975">
        <w:instrText xml:space="preserve"> REF _Ref440271036 \r \h  \* MERGEFORMAT </w:instrText>
      </w:r>
      <w:r w:rsidR="006D6975">
        <w:fldChar w:fldCharType="separate"/>
      </w:r>
      <w:r w:rsidR="001C6A71" w:rsidRPr="001C6A71">
        <w:rPr>
          <w:bCs w:val="0"/>
          <w:sz w:val="24"/>
          <w:szCs w:val="24"/>
        </w:rPr>
        <w:t>5.4</w:t>
      </w:r>
      <w:r w:rsidR="006D6975">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6D6975">
        <w:fldChar w:fldCharType="begin"/>
      </w:r>
      <w:r w:rsidR="006D6975">
        <w:instrText xml:space="preserve"> REF _Ref55336310 \r \h  \* MERGEFORMAT </w:instrText>
      </w:r>
      <w:r w:rsidR="006D6975">
        <w:fldChar w:fldCharType="separate"/>
      </w:r>
      <w:r w:rsidR="001C6A71" w:rsidRPr="001C6A71">
        <w:rPr>
          <w:bCs w:val="0"/>
          <w:sz w:val="24"/>
          <w:szCs w:val="24"/>
        </w:rPr>
        <w:t>5.1</w:t>
      </w:r>
      <w:r w:rsidR="006D6975">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6D6975">
        <w:fldChar w:fldCharType="begin"/>
      </w:r>
      <w:r w:rsidR="006D6975">
        <w:instrText xml:space="preserve"> REF _Ref55336310 \r \h  \* MERGEFORMAT </w:instrText>
      </w:r>
      <w:r w:rsidR="006D6975">
        <w:fldChar w:fldCharType="separate"/>
      </w:r>
      <w:r w:rsidR="001C6A71" w:rsidRPr="001C6A71">
        <w:rPr>
          <w:bCs w:val="0"/>
          <w:sz w:val="24"/>
          <w:szCs w:val="24"/>
        </w:rPr>
        <w:t>5.1</w:t>
      </w:r>
      <w:r w:rsidR="006D6975">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86" w:name="_Ref115076752"/>
      <w:bookmarkStart w:id="187" w:name="_Ref191386109"/>
      <w:bookmarkStart w:id="188" w:name="_Ref191386419"/>
      <w:bookmarkStart w:id="189" w:name="_Toc440361327"/>
      <w:bookmarkStart w:id="190" w:name="_Toc440376082"/>
      <w:bookmarkStart w:id="191" w:name="_Toc440376209"/>
      <w:bookmarkStart w:id="192" w:name="_Toc440382474"/>
      <w:bookmarkStart w:id="193" w:name="_Toc440447144"/>
      <w:bookmarkStart w:id="194" w:name="_Toc440631686"/>
      <w:bookmarkStart w:id="195" w:name="_Toc440877343"/>
      <w:bookmarkStart w:id="196"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186"/>
      <w:bookmarkEnd w:id="187"/>
      <w:bookmarkEnd w:id="188"/>
      <w:r w:rsidRPr="004D7428">
        <w:rPr>
          <w:szCs w:val="24"/>
        </w:rPr>
        <w:t>ЭТП</w:t>
      </w:r>
      <w:bookmarkEnd w:id="189"/>
      <w:bookmarkEnd w:id="190"/>
      <w:bookmarkEnd w:id="191"/>
      <w:bookmarkEnd w:id="192"/>
      <w:bookmarkEnd w:id="193"/>
      <w:bookmarkEnd w:id="194"/>
      <w:bookmarkEnd w:id="195"/>
      <w:bookmarkEnd w:id="196"/>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97" w:name="_Ref115076807"/>
      <w:bookmarkStart w:id="198" w:name="_Toc440361328"/>
      <w:bookmarkStart w:id="199" w:name="_Toc440376083"/>
      <w:bookmarkStart w:id="200" w:name="_Toc440376210"/>
      <w:bookmarkStart w:id="201" w:name="_Toc440382475"/>
      <w:bookmarkStart w:id="202" w:name="_Toc440447145"/>
      <w:bookmarkStart w:id="203" w:name="_Toc440631687"/>
      <w:bookmarkStart w:id="204" w:name="_Toc440877344"/>
      <w:bookmarkStart w:id="205" w:name="_Toc441130793"/>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197"/>
      <w:bookmarkEnd w:id="198"/>
      <w:bookmarkEnd w:id="199"/>
      <w:bookmarkEnd w:id="200"/>
      <w:bookmarkEnd w:id="201"/>
      <w:bookmarkEnd w:id="202"/>
      <w:bookmarkEnd w:id="203"/>
      <w:bookmarkEnd w:id="204"/>
      <w:bookmarkEnd w:id="205"/>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06" w:name="_Ref191386548"/>
      <w:bookmarkStart w:id="207" w:name="_Ref306008743"/>
      <w:bookmarkStart w:id="208" w:name="_Toc440361329"/>
      <w:bookmarkStart w:id="209" w:name="_Toc440376084"/>
      <w:bookmarkStart w:id="210" w:name="_Toc440376211"/>
      <w:bookmarkStart w:id="211" w:name="_Toc440382476"/>
      <w:bookmarkStart w:id="212"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D6975">
        <w:fldChar w:fldCharType="begin"/>
      </w:r>
      <w:r w:rsidR="006D6975">
        <w:instrText xml:space="preserve"> REF _Ref306114638 \r \h  \* MERGEFORMAT </w:instrText>
      </w:r>
      <w:r w:rsidR="006D6975">
        <w:fldChar w:fldCharType="separate"/>
      </w:r>
      <w:r w:rsidR="001C6A71" w:rsidRPr="001C6A71">
        <w:rPr>
          <w:bCs w:val="0"/>
          <w:sz w:val="24"/>
          <w:szCs w:val="24"/>
        </w:rPr>
        <w:t>3.3.1</w:t>
      </w:r>
      <w:r w:rsidR="006D6975">
        <w:fldChar w:fldCharType="end"/>
      </w:r>
      <w:r w:rsidRPr="004D7428">
        <w:rPr>
          <w:bCs w:val="0"/>
          <w:sz w:val="24"/>
          <w:szCs w:val="24"/>
        </w:rPr>
        <w:t xml:space="preserve">. </w:t>
      </w:r>
      <w:bookmarkEnd w:id="20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6D6975">
        <w:fldChar w:fldCharType="begin"/>
      </w:r>
      <w:r w:rsidR="006D6975">
        <w:instrText xml:space="preserve"> REF _Ref55279015 \r \h  \* MERGEFORMAT </w:instrText>
      </w:r>
      <w:r w:rsidR="006D6975">
        <w:fldChar w:fldCharType="separate"/>
      </w:r>
      <w:r w:rsidR="001C6A71" w:rsidRPr="001C6A71">
        <w:rPr>
          <w:bCs w:val="0"/>
          <w:sz w:val="24"/>
          <w:szCs w:val="24"/>
        </w:rPr>
        <w:t>3.3.1.6</w:t>
      </w:r>
      <w:r w:rsidR="006D6975">
        <w:fldChar w:fldCharType="end"/>
      </w:r>
      <w:r w:rsidRPr="004D7428">
        <w:rPr>
          <w:bCs w:val="0"/>
          <w:sz w:val="24"/>
          <w:szCs w:val="24"/>
        </w:rPr>
        <w:t xml:space="preserve"> и </w:t>
      </w:r>
      <w:r w:rsidR="006D6975">
        <w:fldChar w:fldCharType="begin"/>
      </w:r>
      <w:r w:rsidR="006D6975">
        <w:instrText xml:space="preserve"> REF _Ref195087786 \r \h  \* MERGEFORMAT </w:instrText>
      </w:r>
      <w:r w:rsidR="006D6975">
        <w:fldChar w:fldCharType="separate"/>
      </w:r>
      <w:r w:rsidR="001C6A71" w:rsidRPr="001C6A71">
        <w:rPr>
          <w:bCs w:val="0"/>
          <w:sz w:val="24"/>
          <w:szCs w:val="24"/>
        </w:rPr>
        <w:t>3.3.1.7</w:t>
      </w:r>
      <w:r w:rsidR="006D6975">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13"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13"/>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14" w:name="_Toc440631688"/>
      <w:bookmarkStart w:id="215" w:name="_Toc440877345"/>
      <w:bookmarkStart w:id="216" w:name="_Ref440879531"/>
      <w:bookmarkStart w:id="217"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07"/>
      <w:bookmarkEnd w:id="208"/>
      <w:bookmarkEnd w:id="209"/>
      <w:bookmarkEnd w:id="210"/>
      <w:bookmarkEnd w:id="211"/>
      <w:bookmarkEnd w:id="212"/>
      <w:bookmarkEnd w:id="214"/>
      <w:bookmarkEnd w:id="215"/>
      <w:bookmarkEnd w:id="216"/>
      <w:bookmarkEnd w:id="21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E12C1F">
        <w:rPr>
          <w:bCs w:val="0"/>
          <w:sz w:val="24"/>
          <w:szCs w:val="24"/>
        </w:rPr>
        <w:fldChar w:fldCharType="begin"/>
      </w:r>
      <w:r w:rsidR="00457AEB">
        <w:rPr>
          <w:bCs w:val="0"/>
          <w:sz w:val="24"/>
          <w:szCs w:val="24"/>
        </w:rPr>
        <w:instrText xml:space="preserve"> REF _Ref306017842 \r \h </w:instrText>
      </w:r>
      <w:r w:rsidR="00E12C1F">
        <w:rPr>
          <w:bCs w:val="0"/>
          <w:sz w:val="24"/>
          <w:szCs w:val="24"/>
        </w:rPr>
      </w:r>
      <w:r w:rsidR="00E12C1F">
        <w:rPr>
          <w:bCs w:val="0"/>
          <w:sz w:val="24"/>
          <w:szCs w:val="24"/>
        </w:rPr>
        <w:fldChar w:fldCharType="separate"/>
      </w:r>
      <w:r w:rsidR="001C6A71">
        <w:rPr>
          <w:bCs w:val="0"/>
          <w:sz w:val="24"/>
          <w:szCs w:val="24"/>
        </w:rPr>
        <w:t>3.4.2.4</w:t>
      </w:r>
      <w:r w:rsidR="00E12C1F">
        <w:rPr>
          <w:bCs w:val="0"/>
          <w:sz w:val="24"/>
          <w:szCs w:val="24"/>
        </w:rPr>
        <w:fldChar w:fldCharType="end"/>
      </w:r>
      <w:r w:rsidR="00B950C4">
        <w:rPr>
          <w:bCs w:val="0"/>
          <w:sz w:val="24"/>
          <w:szCs w:val="24"/>
        </w:rPr>
        <w:t>)</w:t>
      </w:r>
      <w:r w:rsidR="00717F60" w:rsidRPr="00E71A48">
        <w:rPr>
          <w:bCs w:val="0"/>
          <w:sz w:val="24"/>
          <w:szCs w:val="24"/>
        </w:rPr>
        <w:t>.</w:t>
      </w:r>
      <w:bookmarkEnd w:id="21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9" w:name="_Toc440361330"/>
      <w:bookmarkStart w:id="220" w:name="_Toc440376085"/>
      <w:bookmarkStart w:id="221" w:name="_Toc440376212"/>
      <w:bookmarkStart w:id="222" w:name="_Toc440382477"/>
      <w:bookmarkStart w:id="223" w:name="_Toc440447147"/>
      <w:bookmarkStart w:id="224" w:name="_Toc440631689"/>
      <w:bookmarkStart w:id="225" w:name="_Toc440877346"/>
      <w:bookmarkStart w:id="226" w:name="_Toc441130795"/>
      <w:r w:rsidRPr="00E71A48">
        <w:rPr>
          <w:szCs w:val="24"/>
        </w:rPr>
        <w:t xml:space="preserve">Требования к языку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7" w:name="_Toc440361331"/>
      <w:bookmarkStart w:id="228" w:name="_Toc440376086"/>
      <w:bookmarkStart w:id="229" w:name="_Toc440376213"/>
      <w:bookmarkStart w:id="230" w:name="_Toc440382478"/>
      <w:bookmarkStart w:id="231" w:name="_Toc440447148"/>
      <w:bookmarkStart w:id="232" w:name="_Toc440631690"/>
      <w:bookmarkStart w:id="233" w:name="_Toc440877347"/>
      <w:bookmarkStart w:id="234" w:name="_Toc441130796"/>
      <w:r w:rsidRPr="00E71A48">
        <w:rPr>
          <w:szCs w:val="24"/>
        </w:rPr>
        <w:t xml:space="preserve">Требования к валюте </w:t>
      </w:r>
      <w:r w:rsidR="004B5EB3" w:rsidRPr="00E71A48">
        <w:rPr>
          <w:szCs w:val="24"/>
        </w:rPr>
        <w:t>Заявк</w:t>
      </w:r>
      <w:r w:rsidRPr="00E71A48">
        <w:rPr>
          <w:szCs w:val="24"/>
        </w:rPr>
        <w:t>и</w:t>
      </w:r>
      <w:bookmarkEnd w:id="227"/>
      <w:bookmarkEnd w:id="228"/>
      <w:bookmarkEnd w:id="229"/>
      <w:bookmarkEnd w:id="230"/>
      <w:bookmarkEnd w:id="231"/>
      <w:bookmarkEnd w:id="232"/>
      <w:bookmarkEnd w:id="233"/>
      <w:bookmarkEnd w:id="23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35" w:name="_Toc440361332"/>
      <w:bookmarkStart w:id="236" w:name="_Toc440376087"/>
      <w:bookmarkStart w:id="237" w:name="_Toc440376214"/>
      <w:bookmarkStart w:id="238" w:name="_Toc440382479"/>
      <w:bookmarkStart w:id="239" w:name="_Toc440447149"/>
      <w:bookmarkStart w:id="240" w:name="_Toc440631691"/>
      <w:bookmarkStart w:id="241" w:name="_Toc440877348"/>
      <w:bookmarkStart w:id="242" w:name="_Toc441130797"/>
      <w:r w:rsidRPr="00C12FA4">
        <w:rPr>
          <w:szCs w:val="24"/>
        </w:rPr>
        <w:t xml:space="preserve">Начальная (максимальная) цена </w:t>
      </w:r>
      <w:r w:rsidR="00123C70" w:rsidRPr="00C12FA4">
        <w:rPr>
          <w:szCs w:val="24"/>
        </w:rPr>
        <w:t>Договор</w:t>
      </w:r>
      <w:r w:rsidRPr="00C12FA4">
        <w:rPr>
          <w:szCs w:val="24"/>
        </w:rPr>
        <w:t>а</w:t>
      </w:r>
      <w:bookmarkEnd w:id="235"/>
      <w:bookmarkEnd w:id="236"/>
      <w:bookmarkEnd w:id="237"/>
      <w:bookmarkEnd w:id="238"/>
      <w:bookmarkEnd w:id="239"/>
      <w:bookmarkEnd w:id="240"/>
      <w:bookmarkEnd w:id="241"/>
      <w:bookmarkEnd w:id="24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43"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43"/>
    </w:p>
    <w:p w:rsidR="00280464" w:rsidRPr="00822B8D" w:rsidRDefault="00822B8D" w:rsidP="00822B8D">
      <w:pPr>
        <w:widowControl w:val="0"/>
        <w:shd w:val="clear" w:color="auto" w:fill="FFFFFF"/>
        <w:tabs>
          <w:tab w:val="left" w:pos="1701"/>
        </w:tabs>
        <w:autoSpaceDE w:val="0"/>
        <w:spacing w:after="100" w:line="264" w:lineRule="auto"/>
        <w:ind w:right="17" w:firstLine="0"/>
        <w:rPr>
          <w:bCs w:val="0"/>
          <w:sz w:val="24"/>
          <w:szCs w:val="24"/>
        </w:rPr>
      </w:pPr>
      <w:r>
        <w:rPr>
          <w:b/>
          <w:sz w:val="24"/>
          <w:szCs w:val="24"/>
        </w:rPr>
        <w:t>907 100</w:t>
      </w:r>
      <w:r w:rsidRPr="00C8453B">
        <w:rPr>
          <w:sz w:val="24"/>
          <w:szCs w:val="24"/>
        </w:rPr>
        <w:t xml:space="preserve"> (</w:t>
      </w:r>
      <w:r>
        <w:rPr>
          <w:sz w:val="24"/>
          <w:szCs w:val="24"/>
        </w:rPr>
        <w:t>девятьсот семь тысяч сто</w:t>
      </w:r>
      <w:r w:rsidRPr="00C8453B">
        <w:rPr>
          <w:sz w:val="24"/>
          <w:szCs w:val="24"/>
        </w:rPr>
        <w:t>) рубл</w:t>
      </w:r>
      <w:r>
        <w:rPr>
          <w:sz w:val="24"/>
          <w:szCs w:val="24"/>
        </w:rPr>
        <w:t>ей</w:t>
      </w:r>
      <w:r w:rsidRPr="00C8453B">
        <w:rPr>
          <w:sz w:val="24"/>
          <w:szCs w:val="24"/>
        </w:rPr>
        <w:t xml:space="preserve"> 00 копеек РФ, без учета НДС; НДС составляет </w:t>
      </w:r>
      <w:r>
        <w:rPr>
          <w:b/>
          <w:sz w:val="24"/>
          <w:szCs w:val="24"/>
        </w:rPr>
        <w:t>163 278</w:t>
      </w:r>
      <w:r w:rsidRPr="00C8453B">
        <w:rPr>
          <w:sz w:val="24"/>
          <w:szCs w:val="24"/>
        </w:rPr>
        <w:t xml:space="preserve"> (</w:t>
      </w:r>
      <w:r w:rsidRPr="00180555">
        <w:rPr>
          <w:sz w:val="24"/>
          <w:szCs w:val="24"/>
        </w:rPr>
        <w:t>сто шестьдесят три тысяч</w:t>
      </w:r>
      <w:r>
        <w:rPr>
          <w:sz w:val="24"/>
          <w:szCs w:val="24"/>
        </w:rPr>
        <w:t>и двести семьдесят восемь</w:t>
      </w:r>
      <w:r w:rsidRPr="00C8453B">
        <w:rPr>
          <w:sz w:val="24"/>
          <w:szCs w:val="24"/>
        </w:rPr>
        <w:t xml:space="preserve">) рублей </w:t>
      </w:r>
      <w:r>
        <w:rPr>
          <w:sz w:val="24"/>
          <w:szCs w:val="24"/>
        </w:rPr>
        <w:t>00</w:t>
      </w:r>
      <w:r w:rsidRPr="00C8453B">
        <w:rPr>
          <w:sz w:val="24"/>
          <w:szCs w:val="24"/>
        </w:rPr>
        <w:t xml:space="preserve"> копеек РФ; </w:t>
      </w:r>
      <w:r>
        <w:rPr>
          <w:b/>
          <w:sz w:val="24"/>
          <w:szCs w:val="24"/>
        </w:rPr>
        <w:t>1 070 378</w:t>
      </w:r>
      <w:r w:rsidRPr="00C8453B">
        <w:rPr>
          <w:sz w:val="24"/>
          <w:szCs w:val="24"/>
        </w:rPr>
        <w:t xml:space="preserve"> (</w:t>
      </w:r>
      <w:r w:rsidRPr="00180555">
        <w:rPr>
          <w:sz w:val="24"/>
          <w:szCs w:val="24"/>
        </w:rPr>
        <w:t>один миллион семьдесят тыся</w:t>
      </w:r>
      <w:r>
        <w:rPr>
          <w:sz w:val="24"/>
          <w:szCs w:val="24"/>
        </w:rPr>
        <w:t>ч триста семьдесят восемь</w:t>
      </w:r>
      <w:r w:rsidRPr="00C8453B">
        <w:rPr>
          <w:sz w:val="24"/>
          <w:szCs w:val="24"/>
        </w:rPr>
        <w:t xml:space="preserve">) рублей </w:t>
      </w:r>
      <w:r>
        <w:rPr>
          <w:sz w:val="24"/>
          <w:szCs w:val="24"/>
        </w:rPr>
        <w:t>00</w:t>
      </w:r>
      <w:r w:rsidRPr="00C8453B">
        <w:rPr>
          <w:sz w:val="24"/>
          <w:szCs w:val="24"/>
        </w:rPr>
        <w:t xml:space="preserve"> копеек РФ, с учетом НДС</w:t>
      </w:r>
      <w:r>
        <w:rPr>
          <w:sz w:val="24"/>
          <w:szCs w:val="24"/>
        </w:rPr>
        <w:t>.</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1816C6">
        <w:rPr>
          <w:sz w:val="24"/>
          <w:szCs w:val="24"/>
        </w:rPr>
        <w:t>чальную (максимальную) цену</w:t>
      </w:r>
      <w:r w:rsidR="004F657D" w:rsidRPr="00546518">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E12C1F">
        <w:rPr>
          <w:sz w:val="24"/>
          <w:szCs w:val="24"/>
        </w:rPr>
        <w:fldChar w:fldCharType="begin"/>
      </w:r>
      <w:r>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_Ref440271072 \r \h </w:instrText>
      </w:r>
      <w:r w:rsidR="00E12C1F">
        <w:rPr>
          <w:bCs w:val="0"/>
          <w:sz w:val="24"/>
          <w:szCs w:val="24"/>
        </w:rPr>
      </w:r>
      <w:r w:rsidR="00E12C1F">
        <w:rPr>
          <w:bCs w:val="0"/>
          <w:sz w:val="24"/>
          <w:szCs w:val="24"/>
        </w:rPr>
        <w:fldChar w:fldCharType="separate"/>
      </w:r>
      <w:r w:rsidR="001C6A71">
        <w:rPr>
          <w:bCs w:val="0"/>
          <w:sz w:val="24"/>
          <w:szCs w:val="24"/>
        </w:rPr>
        <w:t>5.2</w:t>
      </w:r>
      <w:r w:rsidR="00E12C1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w:t>
      </w:r>
      <w:r w:rsidR="00822B8D">
        <w:rPr>
          <w:sz w:val="24"/>
          <w:szCs w:val="24"/>
        </w:rPr>
        <w:t>услуги</w:t>
      </w:r>
      <w:r w:rsidRPr="004B74B1">
        <w:rPr>
          <w:sz w:val="24"/>
          <w:szCs w:val="24"/>
        </w:rPr>
        <w:t xml:space="preserve">, указанной в Приложении №1 к настоящей документации. В рамках оценочной стадии (п. </w:t>
      </w:r>
      <w:r w:rsidR="00E12C1F">
        <w:rPr>
          <w:sz w:val="24"/>
          <w:szCs w:val="24"/>
        </w:rPr>
        <w:fldChar w:fldCharType="begin"/>
      </w:r>
      <w:r>
        <w:rPr>
          <w:sz w:val="24"/>
          <w:szCs w:val="24"/>
        </w:rPr>
        <w:instrText xml:space="preserve"> REF _Ref306138385 \r \h </w:instrText>
      </w:r>
      <w:r w:rsidR="00E12C1F">
        <w:rPr>
          <w:sz w:val="24"/>
          <w:szCs w:val="24"/>
        </w:rPr>
      </w:r>
      <w:r w:rsidR="00E12C1F">
        <w:rPr>
          <w:sz w:val="24"/>
          <w:szCs w:val="24"/>
        </w:rPr>
        <w:fldChar w:fldCharType="separate"/>
      </w:r>
      <w:r w:rsidR="001C6A71">
        <w:rPr>
          <w:sz w:val="24"/>
          <w:szCs w:val="24"/>
        </w:rPr>
        <w:t>3.6.4</w:t>
      </w:r>
      <w:r w:rsidR="00E12C1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w:t>
      </w:r>
      <w:r w:rsidR="00822B8D">
        <w:rPr>
          <w:sz w:val="24"/>
          <w:szCs w:val="24"/>
        </w:rPr>
        <w:t xml:space="preserve"> оказываемой услуги</w:t>
      </w:r>
      <w:r w:rsidRPr="004B74B1">
        <w:rPr>
          <w:sz w:val="24"/>
          <w:szCs w:val="24"/>
        </w:rPr>
        <w:t xml:space="preserve">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E12C1F">
        <w:rPr>
          <w:bCs w:val="0"/>
          <w:sz w:val="24"/>
          <w:szCs w:val="24"/>
        </w:rPr>
        <w:fldChar w:fldCharType="begin"/>
      </w:r>
      <w:r w:rsidR="003F3A69">
        <w:rPr>
          <w:bCs w:val="0"/>
          <w:sz w:val="24"/>
          <w:szCs w:val="24"/>
        </w:rPr>
        <w:instrText xml:space="preserve"> REF _Ref55336310 \r \h </w:instrText>
      </w:r>
      <w:r w:rsidR="00E12C1F">
        <w:rPr>
          <w:bCs w:val="0"/>
          <w:sz w:val="24"/>
          <w:szCs w:val="24"/>
        </w:rPr>
      </w:r>
      <w:r w:rsidR="00E12C1F">
        <w:rPr>
          <w:bCs w:val="0"/>
          <w:sz w:val="24"/>
          <w:szCs w:val="24"/>
        </w:rPr>
        <w:fldChar w:fldCharType="separate"/>
      </w:r>
      <w:r w:rsidR="001C6A71">
        <w:rPr>
          <w:bCs w:val="0"/>
          <w:sz w:val="24"/>
          <w:szCs w:val="24"/>
        </w:rPr>
        <w:t>5.1</w:t>
      </w:r>
      <w:r w:rsidR="00E12C1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E12C1F">
        <w:rPr>
          <w:sz w:val="24"/>
          <w:szCs w:val="24"/>
        </w:rPr>
        <w:fldChar w:fldCharType="begin"/>
      </w:r>
      <w:r w:rsidR="00A35E74">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w:t>
      </w:r>
      <w:r w:rsidR="00A35E74" w:rsidRPr="00546518">
        <w:rPr>
          <w:bCs w:val="0"/>
          <w:sz w:val="24"/>
          <w:szCs w:val="24"/>
        </w:rPr>
        <w:lastRenderedPageBreak/>
        <w:t>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12C1F">
        <w:rPr>
          <w:bCs w:val="0"/>
          <w:sz w:val="24"/>
          <w:szCs w:val="24"/>
        </w:rPr>
        <w:fldChar w:fldCharType="begin"/>
      </w:r>
      <w:r w:rsidR="003F3A69">
        <w:rPr>
          <w:bCs w:val="0"/>
          <w:sz w:val="24"/>
          <w:szCs w:val="24"/>
        </w:rPr>
        <w:instrText xml:space="preserve"> REF _Ref306138385 \r \h </w:instrText>
      </w:r>
      <w:r w:rsidR="00E12C1F">
        <w:rPr>
          <w:bCs w:val="0"/>
          <w:sz w:val="24"/>
          <w:szCs w:val="24"/>
        </w:rPr>
      </w:r>
      <w:r w:rsidR="00E12C1F">
        <w:rPr>
          <w:bCs w:val="0"/>
          <w:sz w:val="24"/>
          <w:szCs w:val="24"/>
        </w:rPr>
        <w:fldChar w:fldCharType="separate"/>
      </w:r>
      <w:r w:rsidR="001C6A71">
        <w:rPr>
          <w:bCs w:val="0"/>
          <w:sz w:val="24"/>
          <w:szCs w:val="24"/>
        </w:rPr>
        <w:t>3.6.4</w:t>
      </w:r>
      <w:r w:rsidR="00E12C1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44" w:name="_Ref191386407"/>
      <w:bookmarkStart w:id="245" w:name="_Ref191386526"/>
      <w:bookmarkStart w:id="246" w:name="_Toc440361333"/>
      <w:bookmarkStart w:id="247" w:name="_Toc440376088"/>
      <w:bookmarkStart w:id="248" w:name="_Toc440376215"/>
      <w:bookmarkStart w:id="249" w:name="_Toc440382480"/>
      <w:bookmarkStart w:id="250" w:name="_Toc440447150"/>
      <w:bookmarkStart w:id="251" w:name="_Toc440631692"/>
      <w:bookmarkStart w:id="252" w:name="_Toc440877349"/>
      <w:bookmarkStart w:id="253" w:name="_Toc441130798"/>
      <w:bookmarkStart w:id="25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44"/>
      <w:bookmarkEnd w:id="245"/>
      <w:bookmarkEnd w:id="246"/>
      <w:bookmarkEnd w:id="247"/>
      <w:bookmarkEnd w:id="248"/>
      <w:bookmarkEnd w:id="249"/>
      <w:bookmarkEnd w:id="250"/>
      <w:bookmarkEnd w:id="251"/>
      <w:bookmarkEnd w:id="252"/>
      <w:bookmarkEnd w:id="25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93090116"/>
      <w:bookmarkStart w:id="256" w:name="_Ref191386482"/>
      <w:bookmarkStart w:id="257" w:name="_Ref440291364"/>
      <w:bookmarkEnd w:id="25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55"/>
      <w:r w:rsidRPr="00E71A48">
        <w:rPr>
          <w:bCs w:val="0"/>
          <w:sz w:val="24"/>
          <w:szCs w:val="24"/>
        </w:rPr>
        <w:t>:</w:t>
      </w:r>
      <w:bookmarkStart w:id="258" w:name="_Ref306004833"/>
      <w:bookmarkEnd w:id="25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242BD">
        <w:rPr>
          <w:bCs w:val="0"/>
          <w:sz w:val="24"/>
          <w:szCs w:val="24"/>
        </w:rPr>
        <w:t xml:space="preserve"> </w:t>
      </w:r>
      <w:r w:rsidR="00E242BD" w:rsidRPr="00E242BD">
        <w:rPr>
          <w:sz w:val="24"/>
          <w:szCs w:val="24"/>
        </w:rPr>
        <w:t>являющееся субъектом малого и среднего предпринимательства</w:t>
      </w:r>
      <w:r w:rsidRPr="00E242BD">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6975">
        <w:fldChar w:fldCharType="begin"/>
      </w:r>
      <w:r w:rsidR="006D6975">
        <w:instrText xml:space="preserve"> REF _Ref191386451 \n \h  \* MERGEFORMAT </w:instrText>
      </w:r>
      <w:r w:rsidR="006D6975">
        <w:fldChar w:fldCharType="separate"/>
      </w:r>
      <w:r w:rsidR="001C6A71" w:rsidRPr="001C6A71">
        <w:rPr>
          <w:bCs w:val="0"/>
          <w:sz w:val="24"/>
          <w:szCs w:val="24"/>
        </w:rPr>
        <w:t>3.3.9</w:t>
      </w:r>
      <w:r w:rsidR="006D697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E12C1F">
        <w:rPr>
          <w:bCs w:val="0"/>
          <w:sz w:val="24"/>
          <w:szCs w:val="24"/>
        </w:rPr>
        <w:fldChar w:fldCharType="begin"/>
      </w:r>
      <w:r w:rsidR="004D7428">
        <w:rPr>
          <w:bCs w:val="0"/>
          <w:sz w:val="24"/>
          <w:szCs w:val="24"/>
        </w:rPr>
        <w:instrText xml:space="preserve"> REF _Ref440876567 \r \h </w:instrText>
      </w:r>
      <w:r w:rsidR="00E12C1F">
        <w:rPr>
          <w:bCs w:val="0"/>
          <w:sz w:val="24"/>
          <w:szCs w:val="24"/>
        </w:rPr>
      </w:r>
      <w:r w:rsidR="00E12C1F">
        <w:rPr>
          <w:bCs w:val="0"/>
          <w:sz w:val="24"/>
          <w:szCs w:val="24"/>
        </w:rPr>
        <w:fldChar w:fldCharType="separate"/>
      </w:r>
      <w:r w:rsidR="001C6A71">
        <w:rPr>
          <w:bCs w:val="0"/>
          <w:sz w:val="24"/>
          <w:szCs w:val="24"/>
        </w:rPr>
        <w:t>3.3.10</w:t>
      </w:r>
      <w:r w:rsidR="00E12C1F">
        <w:rPr>
          <w:bCs w:val="0"/>
          <w:sz w:val="24"/>
          <w:szCs w:val="24"/>
        </w:rPr>
        <w:fldChar w:fldCharType="end"/>
      </w:r>
      <w:r w:rsidRPr="000F4365">
        <w:rPr>
          <w:bCs w:val="0"/>
          <w:sz w:val="24"/>
          <w:szCs w:val="24"/>
        </w:rPr>
        <w:t xml:space="preserve">. </w:t>
      </w:r>
      <w:bookmarkEnd w:id="257"/>
      <w:bookmarkEnd w:id="25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0" w:name="_Ref306032455"/>
      <w:r w:rsidRPr="00E71A48">
        <w:rPr>
          <w:bCs w:val="0"/>
          <w:color w:val="000000"/>
          <w:sz w:val="24"/>
          <w:szCs w:val="24"/>
        </w:rPr>
        <w:t xml:space="preserve">должен </w:t>
      </w:r>
      <w:bookmarkStart w:id="26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0"/>
      <w:bookmarkEnd w:id="26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6975">
        <w:fldChar w:fldCharType="begin"/>
      </w:r>
      <w:r w:rsidR="006D6975">
        <w:instrText xml:space="preserve"> REF _Ref440275279 \r \h  \* MERGEFORMAT </w:instrText>
      </w:r>
      <w:r w:rsidR="006D6975">
        <w:fldChar w:fldCharType="separate"/>
      </w:r>
      <w:r w:rsidR="001C6A71" w:rsidRPr="001C6A71">
        <w:rPr>
          <w:sz w:val="24"/>
          <w:szCs w:val="24"/>
        </w:rPr>
        <w:t>1.1.4</w:t>
      </w:r>
      <w:r w:rsidR="006D6975">
        <w:fldChar w:fldCharType="end"/>
      </w:r>
      <w:r w:rsidRPr="009F2BF9">
        <w:rPr>
          <w:sz w:val="24"/>
          <w:szCs w:val="24"/>
        </w:rPr>
        <w:t xml:space="preserve"> и разделе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9F2BF9">
        <w:rPr>
          <w:sz w:val="24"/>
          <w:szCs w:val="24"/>
        </w:rPr>
        <w:t>, в соответствии с требованиями законодательства Российской Федерации)</w:t>
      </w:r>
      <w:r w:rsidR="00822B8D">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w:t>
      </w:r>
      <w:r w:rsidRPr="00680B79">
        <w:rPr>
          <w:sz w:val="24"/>
          <w:szCs w:val="24"/>
        </w:rPr>
        <w:lastRenderedPageBreak/>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Default="009D7F01" w:rsidP="00CF39D0">
      <w:pPr>
        <w:suppressAutoHyphens w:val="0"/>
        <w:spacing w:line="264" w:lineRule="auto"/>
        <w:ind w:left="927" w:firstLine="0"/>
        <w:rPr>
          <w:color w:val="000000"/>
          <w:sz w:val="24"/>
          <w:szCs w:val="24"/>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w:t>
      </w:r>
      <w:bookmarkStart w:id="263" w:name="_GoBack"/>
      <w:bookmarkEnd w:id="263"/>
      <w:r w:rsidRPr="00CF39D0">
        <w:rPr>
          <w:color w:val="000000"/>
          <w:sz w:val="24"/>
          <w:szCs w:val="24"/>
        </w:rPr>
        <w:t xml:space="preserve">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E242BD" w:rsidRPr="00CF39D0" w:rsidRDefault="00E242BD" w:rsidP="00CF39D0">
      <w:pPr>
        <w:suppressAutoHyphens w:val="0"/>
        <w:spacing w:line="264" w:lineRule="auto"/>
        <w:ind w:left="927" w:firstLine="0"/>
        <w:rPr>
          <w:sz w:val="24"/>
          <w:szCs w:val="24"/>
          <w:lang w:eastAsia="ru-RU"/>
        </w:rPr>
      </w:pPr>
      <w:r>
        <w:rPr>
          <w:color w:val="000000"/>
          <w:sz w:val="24"/>
          <w:szCs w:val="24"/>
        </w:rPr>
        <w:t xml:space="preserve">ж) </w:t>
      </w:r>
      <w:r w:rsidRPr="00E242B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4"/>
      <w:bookmarkEnd w:id="26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266"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6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6D6975">
        <w:fldChar w:fldCharType="begin"/>
      </w:r>
      <w:r w:rsidR="006D6975">
        <w:instrText xml:space="preserve"> REF _Ref440271993 \r \h  \* MERGEFORMAT </w:instrText>
      </w:r>
      <w:r w:rsidR="006D6975">
        <w:fldChar w:fldCharType="separate"/>
      </w:r>
      <w:r w:rsidR="001C6A71" w:rsidRPr="001C6A71">
        <w:rPr>
          <w:sz w:val="24"/>
          <w:szCs w:val="24"/>
        </w:rPr>
        <w:t>5.11</w:t>
      </w:r>
      <w:r w:rsidR="006D6975">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6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12C1F">
        <w:rPr>
          <w:sz w:val="24"/>
          <w:szCs w:val="24"/>
        </w:rPr>
        <w:fldChar w:fldCharType="begin"/>
      </w:r>
      <w:r w:rsidR="003F3A69">
        <w:rPr>
          <w:sz w:val="24"/>
          <w:szCs w:val="24"/>
        </w:rPr>
        <w:instrText xml:space="preserve"> REF _Ref440271964 \r \h </w:instrText>
      </w:r>
      <w:r w:rsidR="00E12C1F">
        <w:rPr>
          <w:sz w:val="24"/>
          <w:szCs w:val="24"/>
        </w:rPr>
      </w:r>
      <w:r w:rsidR="00E12C1F">
        <w:rPr>
          <w:sz w:val="24"/>
          <w:szCs w:val="24"/>
        </w:rPr>
        <w:fldChar w:fldCharType="separate"/>
      </w:r>
      <w:r w:rsidR="001C6A71">
        <w:rPr>
          <w:sz w:val="24"/>
          <w:szCs w:val="24"/>
        </w:rPr>
        <w:t>5.1.3</w:t>
      </w:r>
      <w:r w:rsidR="00E12C1F">
        <w:rPr>
          <w:sz w:val="24"/>
          <w:szCs w:val="24"/>
        </w:rPr>
        <w:fldChar w:fldCharType="end"/>
      </w:r>
      <w:r w:rsidR="00A600E3">
        <w:rPr>
          <w:sz w:val="24"/>
          <w:szCs w:val="24"/>
        </w:rPr>
        <w:t>)</w:t>
      </w:r>
      <w:r w:rsidRPr="00F82225">
        <w:rPr>
          <w:sz w:val="24"/>
          <w:szCs w:val="24"/>
        </w:rPr>
        <w:t>;</w:t>
      </w:r>
      <w:bookmarkEnd w:id="26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12C1F">
        <w:rPr>
          <w:sz w:val="24"/>
          <w:szCs w:val="24"/>
        </w:rPr>
        <w:fldChar w:fldCharType="begin"/>
      </w:r>
      <w:r w:rsidR="003F3A69">
        <w:rPr>
          <w:sz w:val="24"/>
          <w:szCs w:val="24"/>
        </w:rPr>
        <w:instrText xml:space="preserve"> REF _Ref440272035 \r \h </w:instrText>
      </w:r>
      <w:r w:rsidR="00E12C1F">
        <w:rPr>
          <w:sz w:val="24"/>
          <w:szCs w:val="24"/>
        </w:rPr>
      </w:r>
      <w:r w:rsidR="00E12C1F">
        <w:rPr>
          <w:sz w:val="24"/>
          <w:szCs w:val="24"/>
        </w:rPr>
        <w:fldChar w:fldCharType="separate"/>
      </w:r>
      <w:r w:rsidR="001C6A71">
        <w:rPr>
          <w:sz w:val="24"/>
          <w:szCs w:val="24"/>
        </w:rPr>
        <w:t>5.12</w:t>
      </w:r>
      <w:r w:rsidR="00E12C1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12C1F">
        <w:rPr>
          <w:sz w:val="24"/>
          <w:szCs w:val="24"/>
        </w:rPr>
        <w:fldChar w:fldCharType="begin"/>
      </w:r>
      <w:r w:rsidR="003F3A69">
        <w:rPr>
          <w:sz w:val="24"/>
          <w:szCs w:val="24"/>
        </w:rPr>
        <w:instrText xml:space="preserve"> REF _Ref440272051 \r \h </w:instrText>
      </w:r>
      <w:r w:rsidR="00E12C1F">
        <w:rPr>
          <w:sz w:val="24"/>
          <w:szCs w:val="24"/>
        </w:rPr>
      </w:r>
      <w:r w:rsidR="00E12C1F">
        <w:rPr>
          <w:sz w:val="24"/>
          <w:szCs w:val="24"/>
        </w:rPr>
        <w:fldChar w:fldCharType="separate"/>
      </w:r>
      <w:r w:rsidR="001C6A71">
        <w:rPr>
          <w:sz w:val="24"/>
          <w:szCs w:val="24"/>
        </w:rPr>
        <w:t>5.13</w:t>
      </w:r>
      <w:r w:rsidR="00E12C1F">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roofErr w:type="gramEnd"/>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lastRenderedPageBreak/>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6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12C1F">
        <w:rPr>
          <w:sz w:val="24"/>
          <w:szCs w:val="24"/>
        </w:rPr>
        <w:fldChar w:fldCharType="begin"/>
      </w:r>
      <w:r w:rsidR="003F3A69">
        <w:rPr>
          <w:sz w:val="24"/>
          <w:szCs w:val="24"/>
        </w:rPr>
        <w:instrText xml:space="preserve"> REF _Ref440272119 \r \h </w:instrText>
      </w:r>
      <w:r w:rsidR="00E12C1F">
        <w:rPr>
          <w:sz w:val="24"/>
          <w:szCs w:val="24"/>
        </w:rPr>
      </w:r>
      <w:r w:rsidR="00E12C1F">
        <w:rPr>
          <w:sz w:val="24"/>
          <w:szCs w:val="24"/>
        </w:rPr>
        <w:fldChar w:fldCharType="separate"/>
      </w:r>
      <w:r w:rsidR="001C6A71">
        <w:rPr>
          <w:sz w:val="24"/>
          <w:szCs w:val="24"/>
        </w:rPr>
        <w:t>5.7.1</w:t>
      </w:r>
      <w:r w:rsidR="00E12C1F">
        <w:rPr>
          <w:sz w:val="24"/>
          <w:szCs w:val="24"/>
        </w:rPr>
        <w:fldChar w:fldCharType="end"/>
      </w:r>
      <w:r w:rsidR="009948B4">
        <w:rPr>
          <w:sz w:val="24"/>
          <w:szCs w:val="24"/>
        </w:rPr>
        <w:t>)</w:t>
      </w:r>
      <w:r w:rsidR="00F82225" w:rsidRPr="00920CB0">
        <w:rPr>
          <w:sz w:val="24"/>
          <w:szCs w:val="24"/>
        </w:rPr>
        <w:t>;</w:t>
      </w:r>
      <w:bookmarkEnd w:id="26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12C1F">
        <w:rPr>
          <w:sz w:val="24"/>
          <w:szCs w:val="24"/>
        </w:rPr>
        <w:fldChar w:fldCharType="begin"/>
      </w:r>
      <w:r w:rsidR="003F3A69">
        <w:rPr>
          <w:sz w:val="24"/>
          <w:szCs w:val="24"/>
        </w:rPr>
        <w:instrText xml:space="preserve"> REF _Ref440272147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1F59" w:rsidRPr="0012081A">
        <w:rPr>
          <w:sz w:val="24"/>
          <w:szCs w:val="24"/>
        </w:rPr>
        <w:t xml:space="preserve"> предпринимательства в Российской Федерации»)</w:t>
      </w:r>
      <w:r w:rsidRPr="007D7C50">
        <w:rPr>
          <w:sz w:val="24"/>
          <w:szCs w:val="24"/>
        </w:rPr>
        <w:t>;</w:t>
      </w:r>
      <w:bookmarkEnd w:id="26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6975">
        <w:fldChar w:fldCharType="begin"/>
      </w:r>
      <w:r w:rsidR="006D6975">
        <w:instrText xml:space="preserve"> REF _Ref440275279 \r \h  \* MERGEFORMAT </w:instrText>
      </w:r>
      <w:r w:rsidR="006D6975">
        <w:fldChar w:fldCharType="separate"/>
      </w:r>
      <w:r w:rsidR="001C6A71" w:rsidRPr="001C6A71">
        <w:rPr>
          <w:sz w:val="24"/>
          <w:szCs w:val="24"/>
        </w:rPr>
        <w:t>1.1.4</w:t>
      </w:r>
      <w:r w:rsidR="006D6975">
        <w:fldChar w:fldCharType="end"/>
      </w:r>
      <w:r w:rsidRPr="009F2BF9">
        <w:rPr>
          <w:sz w:val="24"/>
          <w:szCs w:val="24"/>
        </w:rPr>
        <w:t xml:space="preserve"> и разделе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12C1F">
        <w:rPr>
          <w:sz w:val="24"/>
          <w:szCs w:val="24"/>
        </w:rPr>
        <w:fldChar w:fldCharType="begin"/>
      </w:r>
      <w:r w:rsidR="003C2207">
        <w:rPr>
          <w:sz w:val="24"/>
          <w:szCs w:val="24"/>
        </w:rPr>
        <w:instrText xml:space="preserve"> REF _Ref55336378 \r \h </w:instrText>
      </w:r>
      <w:r w:rsidR="00E12C1F">
        <w:rPr>
          <w:sz w:val="24"/>
          <w:szCs w:val="24"/>
        </w:rPr>
      </w:r>
      <w:r w:rsidR="00E12C1F">
        <w:rPr>
          <w:sz w:val="24"/>
          <w:szCs w:val="24"/>
        </w:rPr>
        <w:fldChar w:fldCharType="separate"/>
      </w:r>
      <w:r w:rsidR="001C6A71">
        <w:rPr>
          <w:sz w:val="24"/>
          <w:szCs w:val="24"/>
        </w:rPr>
        <w:t>5.7.3.5</w:t>
      </w:r>
      <w:r w:rsidR="00E12C1F">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12C1F">
        <w:rPr>
          <w:sz w:val="24"/>
          <w:szCs w:val="24"/>
        </w:rPr>
        <w:fldChar w:fldCharType="begin"/>
      </w:r>
      <w:r w:rsidR="003C2207">
        <w:rPr>
          <w:sz w:val="24"/>
          <w:szCs w:val="24"/>
        </w:rPr>
        <w:instrText xml:space="preserve"> REF _Ref55336389 \r \h </w:instrText>
      </w:r>
      <w:r w:rsidR="00E12C1F">
        <w:rPr>
          <w:sz w:val="24"/>
          <w:szCs w:val="24"/>
        </w:rPr>
      </w:r>
      <w:r w:rsidR="00E12C1F">
        <w:rPr>
          <w:sz w:val="24"/>
          <w:szCs w:val="24"/>
        </w:rPr>
        <w:fldChar w:fldCharType="separate"/>
      </w:r>
      <w:r w:rsidR="001C6A71">
        <w:rPr>
          <w:sz w:val="24"/>
          <w:szCs w:val="24"/>
        </w:rPr>
        <w:t>5.9</w:t>
      </w:r>
      <w:r w:rsidR="00E12C1F">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12C1F">
        <w:rPr>
          <w:sz w:val="24"/>
          <w:szCs w:val="24"/>
        </w:rPr>
        <w:fldChar w:fldCharType="begin"/>
      </w:r>
      <w:r w:rsidR="003C2207">
        <w:rPr>
          <w:sz w:val="24"/>
          <w:szCs w:val="24"/>
        </w:rPr>
        <w:instrText xml:space="preserve"> REF _Ref55336398 \r \h </w:instrText>
      </w:r>
      <w:r w:rsidR="00E12C1F">
        <w:rPr>
          <w:sz w:val="24"/>
          <w:szCs w:val="24"/>
        </w:rPr>
      </w:r>
      <w:r w:rsidR="00E12C1F">
        <w:rPr>
          <w:sz w:val="24"/>
          <w:szCs w:val="24"/>
        </w:rPr>
        <w:fldChar w:fldCharType="separate"/>
      </w:r>
      <w:r w:rsidR="001C6A71">
        <w:rPr>
          <w:sz w:val="24"/>
          <w:szCs w:val="24"/>
        </w:rPr>
        <w:t>5.10</w:t>
      </w:r>
      <w:r w:rsidR="00E12C1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w:t>
      </w:r>
      <w:r w:rsidRPr="00920CB0">
        <w:rPr>
          <w:sz w:val="24"/>
          <w:szCs w:val="24"/>
        </w:rPr>
        <w:lastRenderedPageBreak/>
        <w:t>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12C1F">
        <w:rPr>
          <w:sz w:val="24"/>
          <w:szCs w:val="24"/>
        </w:rPr>
        <w:fldChar w:fldCharType="begin"/>
      </w:r>
      <w:r w:rsidR="003C2207">
        <w:rPr>
          <w:sz w:val="24"/>
          <w:szCs w:val="24"/>
        </w:rPr>
        <w:instrText xml:space="preserve"> REF _Ref440272256 \r \h </w:instrText>
      </w:r>
      <w:r w:rsidR="00E12C1F">
        <w:rPr>
          <w:sz w:val="24"/>
          <w:szCs w:val="24"/>
        </w:rPr>
      </w:r>
      <w:r w:rsidR="00E12C1F">
        <w:rPr>
          <w:sz w:val="24"/>
          <w:szCs w:val="24"/>
        </w:rPr>
        <w:fldChar w:fldCharType="separate"/>
      </w:r>
      <w:r w:rsidR="001C6A71">
        <w:rPr>
          <w:sz w:val="24"/>
          <w:szCs w:val="24"/>
        </w:rPr>
        <w:t>5.14</w:t>
      </w:r>
      <w:r w:rsidR="00E12C1F">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6D6975">
        <w:fldChar w:fldCharType="begin"/>
      </w:r>
      <w:r w:rsidR="006D6975">
        <w:instrText xml:space="preserve"> REF _Ref440272274 \r \h  \* MERGEFORMAT </w:instrText>
      </w:r>
      <w:r w:rsidR="006D6975">
        <w:fldChar w:fldCharType="separate"/>
      </w:r>
      <w:r w:rsidR="001C6A71" w:rsidRPr="001C6A71">
        <w:rPr>
          <w:sz w:val="24"/>
          <w:szCs w:val="24"/>
        </w:rPr>
        <w:t>5.15</w:t>
      </w:r>
      <w:r w:rsidR="006D6975">
        <w:fldChar w:fldCharType="end"/>
      </w:r>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0" w:name="_Ref191386451"/>
      <w:bookmarkStart w:id="271" w:name="_Ref440271628"/>
      <w:bookmarkStart w:id="272" w:name="_Toc440361334"/>
      <w:bookmarkStart w:id="273" w:name="_Toc440376089"/>
      <w:bookmarkStart w:id="274" w:name="_Toc440376216"/>
      <w:bookmarkStart w:id="275" w:name="_Toc440382481"/>
      <w:bookmarkStart w:id="276" w:name="_Toc440447151"/>
      <w:bookmarkStart w:id="277" w:name="_Toc440631693"/>
      <w:bookmarkStart w:id="278" w:name="_Toc440877350"/>
      <w:bookmarkStart w:id="279" w:name="_Toc441130799"/>
      <w:r w:rsidRPr="00E71A48">
        <w:rPr>
          <w:szCs w:val="24"/>
        </w:rPr>
        <w:t xml:space="preserve">Привлечение </w:t>
      </w:r>
      <w:bookmarkEnd w:id="270"/>
      <w:bookmarkEnd w:id="271"/>
      <w:bookmarkEnd w:id="272"/>
      <w:bookmarkEnd w:id="273"/>
      <w:bookmarkEnd w:id="274"/>
      <w:r w:rsidR="00362EA4">
        <w:rPr>
          <w:szCs w:val="24"/>
        </w:rPr>
        <w:t>соисполнителей</w:t>
      </w:r>
      <w:bookmarkEnd w:id="275"/>
      <w:bookmarkEnd w:id="276"/>
      <w:bookmarkEnd w:id="277"/>
      <w:bookmarkEnd w:id="278"/>
      <w:bookmarkEnd w:id="27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80" w:name="_Ref191386461"/>
      <w:bookmarkStart w:id="281" w:name="_Toc440361335"/>
      <w:bookmarkStart w:id="282" w:name="_Toc440376090"/>
      <w:bookmarkStart w:id="28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lastRenderedPageBreak/>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8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28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12C1F">
        <w:rPr>
          <w:bCs w:val="0"/>
          <w:sz w:val="24"/>
          <w:szCs w:val="24"/>
        </w:rPr>
        <w:fldChar w:fldCharType="begin"/>
      </w:r>
      <w:r w:rsidR="00D57D88">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12C1F">
        <w:rPr>
          <w:sz w:val="24"/>
          <w:szCs w:val="24"/>
        </w:rPr>
        <w:fldChar w:fldCharType="begin"/>
      </w:r>
      <w:r>
        <w:rPr>
          <w:bCs w:val="0"/>
          <w:sz w:val="24"/>
          <w:szCs w:val="24"/>
        </w:rPr>
        <w:instrText xml:space="preserve"> REF _Ref303669127 \r \h </w:instrText>
      </w:r>
      <w:r w:rsidR="00E12C1F">
        <w:rPr>
          <w:sz w:val="24"/>
          <w:szCs w:val="24"/>
        </w:rPr>
      </w:r>
      <w:r w:rsidR="00E12C1F">
        <w:rPr>
          <w:sz w:val="24"/>
          <w:szCs w:val="24"/>
        </w:rPr>
        <w:fldChar w:fldCharType="separate"/>
      </w:r>
      <w:r w:rsidR="001C6A71">
        <w:rPr>
          <w:bCs w:val="0"/>
          <w:sz w:val="24"/>
          <w:szCs w:val="24"/>
        </w:rPr>
        <w:t>3.3.8.2</w:t>
      </w:r>
      <w:r w:rsidR="00E12C1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12C1F">
        <w:rPr>
          <w:bCs w:val="0"/>
          <w:sz w:val="24"/>
          <w:szCs w:val="24"/>
        </w:rPr>
        <w:fldChar w:fldCharType="begin"/>
      </w:r>
      <w:r w:rsidR="00362EA4">
        <w:rPr>
          <w:bCs w:val="0"/>
          <w:sz w:val="24"/>
          <w:szCs w:val="24"/>
        </w:rPr>
        <w:instrText xml:space="preserve"> REF _Ref440272510 \r \h </w:instrText>
      </w:r>
      <w:r w:rsidR="00E12C1F">
        <w:rPr>
          <w:bCs w:val="0"/>
          <w:sz w:val="24"/>
          <w:szCs w:val="24"/>
        </w:rPr>
      </w:r>
      <w:r w:rsidR="00E12C1F">
        <w:rPr>
          <w:bCs w:val="0"/>
          <w:sz w:val="24"/>
          <w:szCs w:val="24"/>
        </w:rPr>
        <w:fldChar w:fldCharType="separate"/>
      </w:r>
      <w:r w:rsidR="001C6A71">
        <w:rPr>
          <w:bCs w:val="0"/>
          <w:sz w:val="24"/>
          <w:szCs w:val="24"/>
        </w:rPr>
        <w:t>5.16</w:t>
      </w:r>
      <w:r w:rsidR="00E12C1F">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85" w:name="_Toc440382482"/>
      <w:bookmarkStart w:id="286" w:name="_Toc440447152"/>
      <w:bookmarkStart w:id="287" w:name="_Toc440631694"/>
      <w:bookmarkStart w:id="288" w:name="_Ref440876567"/>
      <w:bookmarkStart w:id="289" w:name="_Ref440876668"/>
      <w:bookmarkStart w:id="290" w:name="_Toc440877351"/>
      <w:bookmarkStart w:id="29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0"/>
      <w:bookmarkEnd w:id="281"/>
      <w:bookmarkEnd w:id="282"/>
      <w:bookmarkEnd w:id="283"/>
      <w:bookmarkEnd w:id="285"/>
      <w:bookmarkEnd w:id="286"/>
      <w:bookmarkEnd w:id="287"/>
      <w:bookmarkEnd w:id="288"/>
      <w:bookmarkEnd w:id="289"/>
      <w:bookmarkEnd w:id="290"/>
      <w:bookmarkEnd w:id="2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6D6975">
        <w:fldChar w:fldCharType="begin"/>
      </w:r>
      <w:r w:rsidR="006D6975">
        <w:instrText xml:space="preserve"> REF _Ref191386482 \r \h  \* MERGEFORMAT </w:instrText>
      </w:r>
      <w:r w:rsidR="006D6975">
        <w:fldChar w:fldCharType="separate"/>
      </w:r>
      <w:r w:rsidR="001C6A71" w:rsidRPr="001C6A71">
        <w:rPr>
          <w:bCs w:val="0"/>
          <w:sz w:val="24"/>
          <w:szCs w:val="24"/>
        </w:rPr>
        <w:t>3.3.8.1</w:t>
      </w:r>
      <w:r w:rsidR="006D697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12C1F">
        <w:rPr>
          <w:bCs w:val="0"/>
          <w:sz w:val="24"/>
          <w:szCs w:val="24"/>
        </w:rPr>
        <w:fldChar w:fldCharType="begin"/>
      </w:r>
      <w:r w:rsidR="000F4365">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6975">
        <w:fldChar w:fldCharType="begin"/>
      </w:r>
      <w:r w:rsidR="006D6975">
        <w:instrText xml:space="preserve"> REF _Ref307563248 \r \h  \* MERGEFORMAT </w:instrText>
      </w:r>
      <w:r w:rsidR="006D6975">
        <w:fldChar w:fldCharType="separate"/>
      </w:r>
      <w:r w:rsidR="001C6A71" w:rsidRPr="001C6A71">
        <w:rPr>
          <w:bCs w:val="0"/>
          <w:sz w:val="24"/>
          <w:szCs w:val="24"/>
          <w:lang w:val="en-US"/>
        </w:rPr>
        <w:t>a</w:t>
      </w:r>
      <w:r w:rsidR="001C6A71" w:rsidRPr="006D6975">
        <w:rPr>
          <w:bCs w:val="0"/>
          <w:sz w:val="24"/>
          <w:szCs w:val="24"/>
        </w:rPr>
        <w:t>)</w:t>
      </w:r>
      <w:r w:rsidR="006D6975">
        <w:fldChar w:fldCharType="end"/>
      </w:r>
      <w:r w:rsidRPr="00E71A48">
        <w:rPr>
          <w:bCs w:val="0"/>
          <w:sz w:val="24"/>
          <w:szCs w:val="24"/>
        </w:rPr>
        <w:t xml:space="preserve">- </w:t>
      </w:r>
      <w:r w:rsidR="006D6975">
        <w:fldChar w:fldCharType="begin"/>
      </w:r>
      <w:r w:rsidR="006D6975">
        <w:instrText xml:space="preserve"> REF _Ref307563262 \r \h  \* MERGEFORMAT </w:instrText>
      </w:r>
      <w:r w:rsidR="006D6975">
        <w:fldChar w:fldCharType="separate"/>
      </w:r>
      <w:r w:rsidR="001C6A71" w:rsidRPr="001C6A71">
        <w:rPr>
          <w:bCs w:val="0"/>
          <w:sz w:val="24"/>
          <w:szCs w:val="24"/>
          <w:lang w:val="en-US"/>
        </w:rPr>
        <w:t>g</w:t>
      </w:r>
      <w:r w:rsidR="001C6A71" w:rsidRPr="006D6975">
        <w:rPr>
          <w:bCs w:val="0"/>
          <w:sz w:val="24"/>
          <w:szCs w:val="24"/>
        </w:rPr>
        <w:t>)</w:t>
      </w:r>
      <w:r w:rsidR="006D6975">
        <w:fldChar w:fldCharType="end"/>
      </w:r>
      <w:r w:rsidRPr="00E71A48">
        <w:rPr>
          <w:bCs w:val="0"/>
          <w:sz w:val="24"/>
          <w:szCs w:val="24"/>
        </w:rPr>
        <w:t xml:space="preserve">п. </w:t>
      </w:r>
      <w:r w:rsidR="006D6975">
        <w:fldChar w:fldCharType="begin"/>
      </w:r>
      <w:r w:rsidR="006D6975">
        <w:instrText xml:space="preserve"> REF _Ref306032591 \r \h  \* MERGEFORMAT </w:instrText>
      </w:r>
      <w:r w:rsidR="006D6975">
        <w:fldChar w:fldCharType="separate"/>
      </w:r>
      <w:r w:rsidR="001C6A71" w:rsidRPr="001C6A71">
        <w:rPr>
          <w:bCs w:val="0"/>
          <w:sz w:val="24"/>
          <w:szCs w:val="24"/>
        </w:rPr>
        <w:t>3.3.10.4</w:t>
      </w:r>
      <w:r w:rsidR="006D697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lastRenderedPageBreak/>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12C1F">
        <w:rPr>
          <w:sz w:val="24"/>
          <w:szCs w:val="24"/>
        </w:rPr>
        <w:fldChar w:fldCharType="begin"/>
      </w:r>
      <w:r w:rsidR="000F4365">
        <w:rPr>
          <w:bCs w:val="0"/>
          <w:sz w:val="24"/>
          <w:szCs w:val="24"/>
        </w:rPr>
        <w:instrText xml:space="preserve"> REF _Ref303669127 \r \h </w:instrText>
      </w:r>
      <w:r w:rsidR="00E12C1F">
        <w:rPr>
          <w:sz w:val="24"/>
          <w:szCs w:val="24"/>
        </w:rPr>
      </w:r>
      <w:r w:rsidR="00E12C1F">
        <w:rPr>
          <w:sz w:val="24"/>
          <w:szCs w:val="24"/>
        </w:rPr>
        <w:fldChar w:fldCharType="separate"/>
      </w:r>
      <w:r w:rsidR="001C6A71">
        <w:rPr>
          <w:bCs w:val="0"/>
          <w:sz w:val="24"/>
          <w:szCs w:val="24"/>
        </w:rPr>
        <w:t>3.3.8.2</w:t>
      </w:r>
      <w:r w:rsidR="00E12C1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12C1F">
        <w:rPr>
          <w:bCs w:val="0"/>
          <w:sz w:val="24"/>
          <w:szCs w:val="24"/>
        </w:rPr>
        <w:fldChar w:fldCharType="begin"/>
      </w:r>
      <w:r w:rsidR="00D50E8D">
        <w:rPr>
          <w:bCs w:val="0"/>
          <w:sz w:val="24"/>
          <w:szCs w:val="24"/>
        </w:rPr>
        <w:instrText xml:space="preserve"> REF _Ref440376324 \r \h </w:instrText>
      </w:r>
      <w:r w:rsidR="00E12C1F">
        <w:rPr>
          <w:bCs w:val="0"/>
          <w:sz w:val="24"/>
          <w:szCs w:val="24"/>
        </w:rPr>
      </w:r>
      <w:r w:rsidR="00E12C1F">
        <w:rPr>
          <w:bCs w:val="0"/>
          <w:sz w:val="24"/>
          <w:szCs w:val="24"/>
        </w:rPr>
        <w:fldChar w:fldCharType="separate"/>
      </w:r>
      <w:r w:rsidR="001C6A71">
        <w:rPr>
          <w:bCs w:val="0"/>
          <w:sz w:val="24"/>
          <w:szCs w:val="24"/>
        </w:rPr>
        <w:t>5.17</w:t>
      </w:r>
      <w:r w:rsidR="00E12C1F">
        <w:rPr>
          <w:bCs w:val="0"/>
          <w:sz w:val="24"/>
          <w:szCs w:val="24"/>
        </w:rPr>
        <w:fldChar w:fldCharType="end"/>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12C1F">
        <w:rPr>
          <w:bCs w:val="0"/>
          <w:sz w:val="24"/>
          <w:szCs w:val="24"/>
        </w:rPr>
        <w:fldChar w:fldCharType="begin"/>
      </w:r>
      <w:r w:rsidR="000F4365">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5" w:name="_Ref306114966"/>
      <w:bookmarkStart w:id="296" w:name="_Toc440361336"/>
      <w:bookmarkStart w:id="297" w:name="_Toc440376091"/>
      <w:bookmarkStart w:id="298" w:name="_Toc440376218"/>
      <w:bookmarkStart w:id="299" w:name="_Toc440382483"/>
      <w:bookmarkStart w:id="300" w:name="_Toc440447153"/>
      <w:bookmarkStart w:id="301" w:name="_Toc440631695"/>
      <w:bookmarkStart w:id="302" w:name="_Toc440877352"/>
      <w:bookmarkStart w:id="303" w:name="_Toc441130801"/>
      <w:r w:rsidRPr="00E71A48">
        <w:rPr>
          <w:szCs w:val="24"/>
        </w:rPr>
        <w:t>Разъяснение Документации по запросу предложений</w:t>
      </w:r>
      <w:bookmarkEnd w:id="295"/>
      <w:bookmarkEnd w:id="296"/>
      <w:bookmarkEnd w:id="297"/>
      <w:bookmarkEnd w:id="298"/>
      <w:bookmarkEnd w:id="299"/>
      <w:bookmarkEnd w:id="300"/>
      <w:bookmarkEnd w:id="301"/>
      <w:bookmarkEnd w:id="302"/>
      <w:bookmarkEnd w:id="30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6D6975">
        <w:fldChar w:fldCharType="begin"/>
      </w:r>
      <w:r w:rsidR="006D6975">
        <w:instrText xml:space="preserve"> REF _Ref440969980 \r \h  \* MERGEFORMAT </w:instrText>
      </w:r>
      <w:r w:rsidR="006D6975">
        <w:fldChar w:fldCharType="separate"/>
      </w:r>
      <w:r w:rsidR="001C6A71" w:rsidRPr="001C6A71">
        <w:rPr>
          <w:bCs w:val="0"/>
          <w:iCs/>
          <w:sz w:val="24"/>
          <w:szCs w:val="24"/>
        </w:rPr>
        <w:t>3.3.12</w:t>
      </w:r>
      <w:r w:rsidR="006D6975">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6D6975">
        <w:fldChar w:fldCharType="begin"/>
      </w:r>
      <w:r w:rsidR="006D6975">
        <w:instrText xml:space="preserve"> REF _Ref440289401 \r \h  \* MERGEFORMAT </w:instrText>
      </w:r>
      <w:r w:rsidR="006D6975">
        <w:fldChar w:fldCharType="separate"/>
      </w:r>
      <w:r w:rsidR="001C6A71" w:rsidRPr="001C6A71">
        <w:rPr>
          <w:bCs w:val="0"/>
          <w:iCs/>
          <w:sz w:val="24"/>
          <w:szCs w:val="24"/>
        </w:rPr>
        <w:t>3.3.13</w:t>
      </w:r>
      <w:r w:rsidR="006D6975">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04" w:name="_Toc440361337"/>
      <w:bookmarkStart w:id="305" w:name="_Toc440376092"/>
      <w:bookmarkStart w:id="306" w:name="_Toc440376219"/>
      <w:bookmarkStart w:id="307" w:name="_Toc440382484"/>
      <w:bookmarkStart w:id="308" w:name="_Toc440447154"/>
      <w:bookmarkStart w:id="309" w:name="_Toc440631696"/>
      <w:bookmarkStart w:id="310" w:name="_Toc440877353"/>
      <w:bookmarkStart w:id="311" w:name="_Ref440969980"/>
      <w:bookmarkStart w:id="312" w:name="_Toc441130802"/>
      <w:r w:rsidRPr="00E71A48">
        <w:rPr>
          <w:szCs w:val="24"/>
        </w:rPr>
        <w:t>Внесение изменений в Документацию по запросу предложений.</w:t>
      </w:r>
      <w:bookmarkEnd w:id="304"/>
      <w:bookmarkEnd w:id="305"/>
      <w:bookmarkEnd w:id="306"/>
      <w:bookmarkEnd w:id="307"/>
      <w:bookmarkEnd w:id="308"/>
      <w:bookmarkEnd w:id="309"/>
      <w:bookmarkEnd w:id="310"/>
      <w:bookmarkEnd w:id="311"/>
      <w:bookmarkEnd w:id="31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w:t>
      </w:r>
      <w:r w:rsidRPr="006D28DA">
        <w:rPr>
          <w:bCs w:val="0"/>
          <w:sz w:val="24"/>
          <w:szCs w:val="24"/>
        </w:rPr>
        <w:lastRenderedPageBreak/>
        <w:t xml:space="preserve">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13" w:name="_Ref440289401"/>
      <w:bookmarkStart w:id="314" w:name="_Toc440361338"/>
      <w:bookmarkStart w:id="315" w:name="_Toc440376093"/>
      <w:bookmarkStart w:id="316" w:name="_Toc440376220"/>
      <w:bookmarkStart w:id="317" w:name="_Toc440382485"/>
      <w:bookmarkStart w:id="318" w:name="_Toc440447155"/>
      <w:bookmarkStart w:id="319" w:name="_Toc440631697"/>
      <w:bookmarkStart w:id="320" w:name="_Toc440877354"/>
      <w:bookmarkStart w:id="321" w:name="_Toc441130803"/>
      <w:r w:rsidRPr="00E71A48">
        <w:rPr>
          <w:szCs w:val="24"/>
        </w:rPr>
        <w:t>Продление срока окончания приема Заявок</w:t>
      </w:r>
      <w:bookmarkEnd w:id="313"/>
      <w:bookmarkEnd w:id="314"/>
      <w:bookmarkEnd w:id="315"/>
      <w:bookmarkEnd w:id="316"/>
      <w:bookmarkEnd w:id="317"/>
      <w:bookmarkEnd w:id="318"/>
      <w:bookmarkEnd w:id="319"/>
      <w:bookmarkEnd w:id="320"/>
      <w:bookmarkEnd w:id="32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2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23" w:name="_Toc299701566"/>
      <w:bookmarkStart w:id="324" w:name="_Ref306176386"/>
      <w:bookmarkStart w:id="325" w:name="_Ref440285128"/>
      <w:bookmarkStart w:id="326" w:name="_Toc440361339"/>
      <w:bookmarkStart w:id="327" w:name="_Toc440376094"/>
      <w:bookmarkStart w:id="328" w:name="_Toc440376221"/>
      <w:bookmarkStart w:id="329" w:name="_Toc440382486"/>
      <w:bookmarkStart w:id="330" w:name="_Toc440447156"/>
      <w:bookmarkStart w:id="331" w:name="_Toc440631698"/>
      <w:bookmarkStart w:id="332" w:name="_Toc440877355"/>
      <w:bookmarkStart w:id="33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23"/>
      <w:bookmarkEnd w:id="324"/>
      <w:bookmarkEnd w:id="325"/>
      <w:bookmarkEnd w:id="326"/>
      <w:bookmarkEnd w:id="327"/>
      <w:bookmarkEnd w:id="328"/>
      <w:bookmarkEnd w:id="329"/>
      <w:bookmarkEnd w:id="330"/>
      <w:bookmarkEnd w:id="331"/>
      <w:bookmarkEnd w:id="332"/>
      <w:bookmarkEnd w:id="33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3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3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12C1F">
        <w:rPr>
          <w:bCs w:val="0"/>
          <w:sz w:val="24"/>
          <w:szCs w:val="24"/>
          <w:lang w:eastAsia="ru-RU"/>
        </w:rPr>
        <w:fldChar w:fldCharType="begin"/>
      </w:r>
      <w:r w:rsidR="003C2207">
        <w:rPr>
          <w:bCs w:val="0"/>
          <w:sz w:val="24"/>
          <w:szCs w:val="24"/>
          <w:lang w:eastAsia="ru-RU"/>
        </w:rPr>
        <w:instrText xml:space="preserve"> REF _Ref440272678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5.14</w:t>
      </w:r>
      <w:r w:rsidR="00E12C1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35" w:name="_Ref307586570"/>
      <w:r w:rsidRPr="00E71A48">
        <w:rPr>
          <w:bCs w:val="0"/>
          <w:sz w:val="24"/>
          <w:szCs w:val="24"/>
        </w:rPr>
        <w:t>В соглашении о неустойке должно быть указано</w:t>
      </w:r>
      <w:bookmarkStart w:id="33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35"/>
      <w:bookmarkEnd w:id="33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6975">
        <w:fldChar w:fldCharType="begin"/>
      </w:r>
      <w:r w:rsidR="006D6975">
        <w:instrText xml:space="preserve"> REF _Ref306008743 \r \h  \* MERGEFORMAT </w:instrText>
      </w:r>
      <w:r w:rsidR="006D6975">
        <w:fldChar w:fldCharType="separate"/>
      </w:r>
      <w:r w:rsidR="001C6A71" w:rsidRPr="001C6A71">
        <w:rPr>
          <w:bCs w:val="0"/>
          <w:sz w:val="24"/>
          <w:szCs w:val="24"/>
        </w:rPr>
        <w:t>3.3.3.1</w:t>
      </w:r>
      <w:r w:rsidR="006D6975">
        <w:fldChar w:fldCharType="end"/>
      </w:r>
      <w:r w:rsidRPr="00E71A48">
        <w:rPr>
          <w:bCs w:val="0"/>
          <w:sz w:val="24"/>
          <w:szCs w:val="24"/>
        </w:rPr>
        <w:t xml:space="preserve">) после истечения срока окончания подачи заявок (п. </w:t>
      </w:r>
      <w:r w:rsidR="00E12C1F">
        <w:rPr>
          <w:sz w:val="24"/>
          <w:szCs w:val="24"/>
        </w:rPr>
        <w:fldChar w:fldCharType="begin"/>
      </w:r>
      <w:r w:rsidR="000D4A62">
        <w:rPr>
          <w:bCs w:val="0"/>
          <w:sz w:val="24"/>
          <w:szCs w:val="24"/>
        </w:rPr>
        <w:instrText xml:space="preserve"> REF _Ref306017842 \r \h </w:instrText>
      </w:r>
      <w:r w:rsidR="00E12C1F">
        <w:rPr>
          <w:sz w:val="24"/>
          <w:szCs w:val="24"/>
        </w:rPr>
      </w:r>
      <w:r w:rsidR="00E12C1F">
        <w:rPr>
          <w:sz w:val="24"/>
          <w:szCs w:val="24"/>
        </w:rPr>
        <w:fldChar w:fldCharType="separate"/>
      </w:r>
      <w:r w:rsidR="001C6A71">
        <w:rPr>
          <w:bCs w:val="0"/>
          <w:sz w:val="24"/>
          <w:szCs w:val="24"/>
        </w:rPr>
        <w:t>3.4.2.4</w:t>
      </w:r>
      <w:r w:rsidR="00E12C1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12C1F">
        <w:rPr>
          <w:bCs w:val="0"/>
          <w:sz w:val="24"/>
          <w:szCs w:val="24"/>
        </w:rPr>
        <w:fldChar w:fldCharType="begin"/>
      </w:r>
      <w:r w:rsidR="00414CAF">
        <w:rPr>
          <w:bCs w:val="0"/>
          <w:sz w:val="24"/>
          <w:szCs w:val="24"/>
        </w:rPr>
        <w:instrText xml:space="preserve"> REF _Ref303683929 \r \h </w:instrText>
      </w:r>
      <w:r w:rsidR="00E12C1F">
        <w:rPr>
          <w:bCs w:val="0"/>
          <w:sz w:val="24"/>
          <w:szCs w:val="24"/>
        </w:rPr>
      </w:r>
      <w:r w:rsidR="00E12C1F">
        <w:rPr>
          <w:bCs w:val="0"/>
          <w:sz w:val="24"/>
          <w:szCs w:val="24"/>
        </w:rPr>
        <w:fldChar w:fldCharType="separate"/>
      </w:r>
      <w:r w:rsidR="001C6A71">
        <w:rPr>
          <w:bCs w:val="0"/>
          <w:sz w:val="24"/>
          <w:szCs w:val="24"/>
        </w:rPr>
        <w:t>3.10</w:t>
      </w:r>
      <w:r w:rsidR="00E12C1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7" w:name="_Ref307563802"/>
      <w:r w:rsidRPr="00E71A48">
        <w:rPr>
          <w:bCs w:val="0"/>
          <w:sz w:val="24"/>
          <w:szCs w:val="24"/>
        </w:rPr>
        <w:t xml:space="preserve">В случаях, указанных в п. </w:t>
      </w:r>
      <w:r w:rsidR="006D6975">
        <w:fldChar w:fldCharType="begin"/>
      </w:r>
      <w:r w:rsidR="006D6975">
        <w:instrText xml:space="preserve"> REF _Ref305753174 \r \h  \* MERGEFORMAT </w:instrText>
      </w:r>
      <w:r w:rsidR="006D6975">
        <w:fldChar w:fldCharType="separate"/>
      </w:r>
      <w:r w:rsidR="001C6A71" w:rsidRPr="001C6A71">
        <w:rPr>
          <w:bCs w:val="0"/>
          <w:sz w:val="24"/>
          <w:szCs w:val="24"/>
        </w:rPr>
        <w:t>3.3.14.4</w:t>
      </w:r>
      <w:r w:rsidR="006D697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3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8" w:name="_Ref299109207"/>
      <w:bookmarkStart w:id="33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8"/>
      <w:bookmarkEnd w:id="33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40" w:name="_Ref305973214"/>
      <w:bookmarkStart w:id="341" w:name="_Toc441130805"/>
      <w:r w:rsidRPr="00E71A48">
        <w:lastRenderedPageBreak/>
        <w:t>Подача Заявок и их прием</w:t>
      </w:r>
      <w:bookmarkStart w:id="342" w:name="_Ref56229451"/>
      <w:bookmarkEnd w:id="322"/>
      <w:bookmarkEnd w:id="340"/>
      <w:bookmarkEnd w:id="341"/>
    </w:p>
    <w:p w:rsidR="00717F60" w:rsidRPr="00E71A48" w:rsidRDefault="00717F60" w:rsidP="00E71A48">
      <w:pPr>
        <w:pStyle w:val="3"/>
        <w:spacing w:line="264" w:lineRule="auto"/>
        <w:rPr>
          <w:szCs w:val="24"/>
        </w:rPr>
      </w:pPr>
      <w:bookmarkStart w:id="343" w:name="_Toc439323707"/>
      <w:bookmarkStart w:id="344" w:name="_Toc440361341"/>
      <w:bookmarkStart w:id="345" w:name="_Toc440376096"/>
      <w:bookmarkStart w:id="346" w:name="_Toc440376223"/>
      <w:bookmarkStart w:id="347" w:name="_Toc440382488"/>
      <w:bookmarkStart w:id="348" w:name="_Toc440447158"/>
      <w:bookmarkStart w:id="349" w:name="_Toc440631700"/>
      <w:bookmarkStart w:id="350" w:name="_Toc440877357"/>
      <w:bookmarkStart w:id="351" w:name="_Toc441130806"/>
      <w:r w:rsidRPr="00E71A48">
        <w:rPr>
          <w:szCs w:val="24"/>
        </w:rPr>
        <w:t>Подача Заявок через ЭТП</w:t>
      </w:r>
      <w:bookmarkEnd w:id="343"/>
      <w:bookmarkEnd w:id="344"/>
      <w:bookmarkEnd w:id="345"/>
      <w:bookmarkEnd w:id="346"/>
      <w:bookmarkEnd w:id="347"/>
      <w:bookmarkEnd w:id="348"/>
      <w:bookmarkEnd w:id="349"/>
      <w:bookmarkEnd w:id="350"/>
      <w:bookmarkEnd w:id="35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52" w:name="_Ref115077798"/>
      <w:bookmarkStart w:id="353" w:name="_Toc439323708"/>
      <w:bookmarkStart w:id="354" w:name="_Toc440361342"/>
      <w:bookmarkStart w:id="355" w:name="_Toc440376097"/>
      <w:bookmarkStart w:id="356" w:name="_Toc440376224"/>
      <w:bookmarkStart w:id="357" w:name="_Toc440382489"/>
      <w:bookmarkStart w:id="358" w:name="_Toc440447159"/>
      <w:bookmarkStart w:id="359" w:name="_Toc440631701"/>
      <w:bookmarkStart w:id="360" w:name="_Toc440877358"/>
      <w:bookmarkStart w:id="361" w:name="_Toc441130807"/>
      <w:r w:rsidRPr="00E71A48">
        <w:rPr>
          <w:szCs w:val="24"/>
        </w:rPr>
        <w:t>Подача Заявок в письменной форме</w:t>
      </w:r>
      <w:bookmarkEnd w:id="352"/>
      <w:bookmarkEnd w:id="353"/>
      <w:bookmarkEnd w:id="354"/>
      <w:bookmarkEnd w:id="355"/>
      <w:bookmarkEnd w:id="356"/>
      <w:bookmarkEnd w:id="357"/>
      <w:bookmarkEnd w:id="358"/>
      <w:bookmarkEnd w:id="359"/>
      <w:bookmarkEnd w:id="360"/>
      <w:bookmarkEnd w:id="36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62" w:name="_Ref303683883"/>
      <w:bookmarkEnd w:id="34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63" w:name="_Ref93172396"/>
      <w:r w:rsidRPr="006D28DA">
        <w:rPr>
          <w:bCs w:val="0"/>
          <w:sz w:val="24"/>
          <w:szCs w:val="24"/>
        </w:rPr>
        <w:t>На каждом из этих конвертов необходимо указать следующие сведения:</w:t>
      </w:r>
      <w:bookmarkEnd w:id="36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64" w:name="_Ref56226704"/>
      <w:r w:rsidRPr="006D28DA">
        <w:rPr>
          <w:bCs w:val="0"/>
          <w:sz w:val="24"/>
          <w:szCs w:val="24"/>
        </w:rPr>
        <w:t xml:space="preserve">наименование и адрес Организатора в соответствии с п. </w:t>
      </w:r>
      <w:r w:rsidR="006D6975">
        <w:fldChar w:fldCharType="begin"/>
      </w:r>
      <w:r w:rsidR="006D6975">
        <w:instrText xml:space="preserve"> REF _Ref191386085 \n \h  \* MERGEFORMAT </w:instrText>
      </w:r>
      <w:r w:rsidR="006D6975">
        <w:fldChar w:fldCharType="separate"/>
      </w:r>
      <w:r w:rsidR="001C6A71" w:rsidRPr="001C6A71">
        <w:rPr>
          <w:bCs w:val="0"/>
          <w:sz w:val="24"/>
          <w:szCs w:val="24"/>
        </w:rPr>
        <w:t>1.1.1</w:t>
      </w:r>
      <w:r w:rsidR="006D6975">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6D6975">
        <w:fldChar w:fldCharType="begin"/>
      </w:r>
      <w:r w:rsidR="006D6975">
        <w:instrText xml:space="preserve"> REF _Ref306980366 \r \h  \* MERGEFORMAT </w:instrText>
      </w:r>
      <w:r w:rsidR="006D6975">
        <w:fldChar w:fldCharType="separate"/>
      </w:r>
      <w:r w:rsidR="001C6A71" w:rsidRPr="001C6A71">
        <w:rPr>
          <w:bCs w:val="0"/>
          <w:sz w:val="24"/>
          <w:szCs w:val="24"/>
        </w:rPr>
        <w:t>1.1.4</w:t>
      </w:r>
      <w:r w:rsidR="006D6975">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6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6D6975">
        <w:fldChar w:fldCharType="begin"/>
      </w:r>
      <w:r w:rsidR="006D6975">
        <w:instrText xml:space="preserve"> REF _Ref191386085 \n \h  \* MERGEFORMAT </w:instrText>
      </w:r>
      <w:r w:rsidR="006D6975">
        <w:fldChar w:fldCharType="separate"/>
      </w:r>
      <w:r w:rsidR="001C6A71" w:rsidRPr="001C6A71">
        <w:rPr>
          <w:bCs w:val="0"/>
          <w:sz w:val="24"/>
          <w:szCs w:val="24"/>
        </w:rPr>
        <w:t>1.1.1</w:t>
      </w:r>
      <w:r w:rsidR="006D6975">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6D6975">
        <w:fldChar w:fldCharType="begin"/>
      </w:r>
      <w:r w:rsidR="006D6975">
        <w:instrText xml:space="preserve"> REF _Ref306980366 \r \h  \* MERGEFORMAT </w:instrText>
      </w:r>
      <w:r w:rsidR="006D6975">
        <w:fldChar w:fldCharType="separate"/>
      </w:r>
      <w:r w:rsidR="001C6A71" w:rsidRPr="001C6A71">
        <w:rPr>
          <w:bCs w:val="0"/>
          <w:sz w:val="24"/>
          <w:szCs w:val="24"/>
        </w:rPr>
        <w:t>1.1.4</w:t>
      </w:r>
      <w:r w:rsidR="006D6975">
        <w:fldChar w:fldCharType="end"/>
      </w:r>
    </w:p>
    <w:p w:rsidR="001E2C37" w:rsidRPr="006D28DA" w:rsidRDefault="00822B8D" w:rsidP="001E2C37">
      <w:pPr>
        <w:widowControl w:val="0"/>
        <w:numPr>
          <w:ilvl w:val="3"/>
          <w:numId w:val="28"/>
        </w:numPr>
        <w:overflowPunct w:val="0"/>
        <w:autoSpaceDE w:val="0"/>
        <w:spacing w:after="100" w:line="264" w:lineRule="auto"/>
        <w:ind w:left="0" w:firstLine="567"/>
        <w:rPr>
          <w:bCs w:val="0"/>
          <w:sz w:val="24"/>
          <w:szCs w:val="24"/>
        </w:rPr>
      </w:pPr>
      <w:bookmarkStart w:id="365" w:name="_Ref306017842"/>
      <w:r w:rsidRPr="006D28DA">
        <w:rPr>
          <w:bCs w:val="0"/>
          <w:sz w:val="24"/>
          <w:szCs w:val="24"/>
        </w:rPr>
        <w:t>Участники должны обе</w:t>
      </w:r>
      <w:r w:rsidRPr="00686870">
        <w:rPr>
          <w:bCs w:val="0"/>
          <w:sz w:val="24"/>
          <w:szCs w:val="24"/>
        </w:rPr>
        <w:t>спеч</w:t>
      </w:r>
      <w:r w:rsidRPr="006D28DA">
        <w:rPr>
          <w:bCs w:val="0"/>
          <w:sz w:val="24"/>
          <w:szCs w:val="24"/>
        </w:rPr>
        <w:t xml:space="preserve">ить доставку своих Заявок в срок </w:t>
      </w:r>
      <w:r w:rsidRPr="00686870">
        <w:rPr>
          <w:bCs w:val="0"/>
          <w:sz w:val="24"/>
          <w:szCs w:val="24"/>
        </w:rPr>
        <w:t xml:space="preserve">до </w:t>
      </w:r>
      <w:r w:rsidRPr="00686870">
        <w:rPr>
          <w:b/>
          <w:bCs w:val="0"/>
          <w:sz w:val="24"/>
          <w:szCs w:val="24"/>
        </w:rPr>
        <w:t>14 часов 00 минут 1</w:t>
      </w:r>
      <w:r>
        <w:rPr>
          <w:b/>
          <w:bCs w:val="0"/>
          <w:sz w:val="24"/>
          <w:szCs w:val="24"/>
        </w:rPr>
        <w:t>8</w:t>
      </w:r>
      <w:r w:rsidRPr="00686870">
        <w:rPr>
          <w:b/>
          <w:bCs w:val="0"/>
          <w:sz w:val="24"/>
          <w:szCs w:val="24"/>
        </w:rPr>
        <w:t xml:space="preserve"> </w:t>
      </w:r>
      <w:r>
        <w:rPr>
          <w:b/>
          <w:bCs w:val="0"/>
          <w:sz w:val="24"/>
          <w:szCs w:val="24"/>
        </w:rPr>
        <w:t>марта</w:t>
      </w:r>
      <w:r w:rsidRPr="00686870">
        <w:rPr>
          <w:b/>
          <w:bCs w:val="0"/>
          <w:sz w:val="24"/>
          <w:szCs w:val="24"/>
        </w:rPr>
        <w:t xml:space="preserve"> 2016 года </w:t>
      </w:r>
      <w:r w:rsidRPr="00686870">
        <w:rPr>
          <w:bCs w:val="0"/>
          <w:sz w:val="24"/>
          <w:szCs w:val="24"/>
        </w:rPr>
        <w:t xml:space="preserve">по адресу: Россия, 305029, Курская область, г. Курск, ул. К. Маркса, 27 каб. 407, исполнительные сотрудники – Носов Александр Борисович, контактный телефон </w:t>
      </w:r>
      <w:r w:rsidRPr="00686870">
        <w:rPr>
          <w:b/>
          <w:bCs w:val="0"/>
          <w:sz w:val="24"/>
          <w:szCs w:val="24"/>
        </w:rPr>
        <w:t>(4712) 55-70-49</w:t>
      </w:r>
      <w:r w:rsidRPr="00686870">
        <w:rPr>
          <w:bCs w:val="0"/>
          <w:sz w:val="24"/>
          <w:szCs w:val="24"/>
        </w:rPr>
        <w:t>; Бортко Андрей Валерьевич, контактный телефон</w:t>
      </w:r>
      <w:r w:rsidRPr="00C12384">
        <w:rPr>
          <w:sz w:val="24"/>
          <w:szCs w:val="24"/>
        </w:rPr>
        <w:t xml:space="preserve"> </w:t>
      </w:r>
      <w:r w:rsidRPr="00C12384">
        <w:rPr>
          <w:b/>
          <w:sz w:val="24"/>
          <w:szCs w:val="24"/>
        </w:rPr>
        <w:t>(</w:t>
      </w:r>
      <w:r>
        <w:rPr>
          <w:b/>
          <w:sz w:val="24"/>
          <w:szCs w:val="24"/>
        </w:rPr>
        <w:t>4712</w:t>
      </w:r>
      <w:r w:rsidRPr="00C12384">
        <w:rPr>
          <w:b/>
          <w:sz w:val="24"/>
          <w:szCs w:val="24"/>
        </w:rPr>
        <w:t xml:space="preserve">) </w:t>
      </w:r>
      <w:r>
        <w:rPr>
          <w:b/>
          <w:sz w:val="24"/>
          <w:szCs w:val="24"/>
        </w:rPr>
        <w:t>55-71-86</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1E2C37" w:rsidRPr="006D28DA">
        <w:rPr>
          <w:bCs w:val="0"/>
          <w:sz w:val="24"/>
          <w:szCs w:val="24"/>
        </w:rPr>
        <w:t>.</w:t>
      </w:r>
      <w:bookmarkEnd w:id="36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6D6975">
        <w:fldChar w:fldCharType="begin"/>
      </w:r>
      <w:r w:rsidR="006D6975">
        <w:instrText xml:space="preserve"> REF _Ref306017842 \r \h  \* MERGEFORMAT </w:instrText>
      </w:r>
      <w:r w:rsidR="006D6975">
        <w:fldChar w:fldCharType="separate"/>
      </w:r>
      <w:r w:rsidR="001C6A71" w:rsidRPr="001C6A71">
        <w:rPr>
          <w:bCs w:val="0"/>
          <w:sz w:val="24"/>
          <w:szCs w:val="24"/>
        </w:rPr>
        <w:t>3.4.2.4</w:t>
      </w:r>
      <w:r w:rsidR="006D6975">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66" w:name="_Ref440881267"/>
      <w:bookmarkStart w:id="367" w:name="_Toc441130808"/>
      <w:r w:rsidRPr="006D28DA">
        <w:t xml:space="preserve">Изменение и отзыв </w:t>
      </w:r>
      <w:r w:rsidR="004B5EB3" w:rsidRPr="006D28DA">
        <w:t>Заявк</w:t>
      </w:r>
      <w:r w:rsidRPr="006D28DA">
        <w:t>и</w:t>
      </w:r>
      <w:bookmarkEnd w:id="362"/>
      <w:bookmarkEnd w:id="366"/>
      <w:bookmarkEnd w:id="367"/>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368" w:name="_Ref305973250"/>
      <w:bookmarkStart w:id="369"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370" w:name="_Ref115078477"/>
      <w:r w:rsidRPr="00C12384">
        <w:rPr>
          <w:bCs w:val="0"/>
          <w:sz w:val="24"/>
          <w:szCs w:val="24"/>
        </w:rPr>
        <w:t>В случае изменения Заявки Участники готовят следующие документы в письменной форме:</w:t>
      </w:r>
      <w:bookmarkEnd w:id="370"/>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D6975">
        <w:fldChar w:fldCharType="begin"/>
      </w:r>
      <w:r w:rsidR="006D6975">
        <w:instrText xml:space="preserve"> REF _Ref55279015 \r \h  \* MERGEFORMAT </w:instrText>
      </w:r>
      <w:r w:rsidR="006D6975">
        <w:fldChar w:fldCharType="separate"/>
      </w:r>
      <w:r w:rsidRPr="001C6A71">
        <w:rPr>
          <w:bCs w:val="0"/>
          <w:sz w:val="24"/>
          <w:szCs w:val="24"/>
        </w:rPr>
        <w:t>3.3.1.6</w:t>
      </w:r>
      <w:r w:rsidR="006D6975">
        <w:fldChar w:fldCharType="end"/>
      </w:r>
      <w:r w:rsidRPr="00C12384">
        <w:rPr>
          <w:bCs w:val="0"/>
          <w:sz w:val="24"/>
          <w:szCs w:val="24"/>
        </w:rPr>
        <w:t xml:space="preserve">, </w:t>
      </w:r>
      <w:r w:rsidR="006D6975">
        <w:fldChar w:fldCharType="begin"/>
      </w:r>
      <w:r w:rsidR="006D6975">
        <w:instrText xml:space="preserve"> REF _Ref195087786 \r \h  \* MERGEFORMAT </w:instrText>
      </w:r>
      <w:r w:rsidR="006D6975">
        <w:fldChar w:fldCharType="separate"/>
      </w:r>
      <w:r w:rsidRPr="001C6A71">
        <w:rPr>
          <w:bCs w:val="0"/>
          <w:sz w:val="24"/>
          <w:szCs w:val="24"/>
        </w:rPr>
        <w:t>3.3.1.7</w:t>
      </w:r>
      <w:r w:rsidR="006D6975">
        <w:fldChar w:fldCharType="end"/>
      </w:r>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lastRenderedPageBreak/>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6D6975">
        <w:fldChar w:fldCharType="begin"/>
      </w:r>
      <w:r w:rsidR="006D6975">
        <w:instrText xml:space="preserve"> REF _Ref55279015 \r \h  \* MERGEFORMAT </w:instrText>
      </w:r>
      <w:r w:rsidR="006D6975">
        <w:fldChar w:fldCharType="separate"/>
      </w:r>
      <w:r>
        <w:rPr>
          <w:sz w:val="24"/>
          <w:szCs w:val="24"/>
        </w:rPr>
        <w:t>3.3.1.6</w:t>
      </w:r>
      <w:r w:rsidR="006D6975">
        <w:fldChar w:fldCharType="end"/>
      </w:r>
      <w:r w:rsidRPr="001D2F34">
        <w:rPr>
          <w:sz w:val="24"/>
          <w:szCs w:val="24"/>
        </w:rPr>
        <w:t xml:space="preserve">, </w:t>
      </w:r>
      <w:r w:rsidR="006D6975">
        <w:fldChar w:fldCharType="begin"/>
      </w:r>
      <w:r w:rsidR="006D6975">
        <w:instrText xml:space="preserve"> REF _Ref195087786 \r \h  \* MERGEFORMAT </w:instrText>
      </w:r>
      <w:r w:rsidR="006D6975">
        <w:fldChar w:fldCharType="separate"/>
      </w:r>
      <w:r>
        <w:rPr>
          <w:sz w:val="24"/>
          <w:szCs w:val="24"/>
        </w:rPr>
        <w:t>3.3.1.7</w:t>
      </w:r>
      <w:r w:rsidR="006D6975">
        <w:fldChar w:fldCharType="end"/>
      </w:r>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68"/>
      <w:bookmarkEnd w:id="369"/>
      <w:r w:rsidRPr="00E71A48">
        <w:t xml:space="preserve"> </w:t>
      </w:r>
    </w:p>
    <w:p w:rsidR="00717F60" w:rsidRPr="00E71A48" w:rsidRDefault="00717F60" w:rsidP="00E71A48">
      <w:pPr>
        <w:pStyle w:val="3"/>
        <w:spacing w:line="264" w:lineRule="auto"/>
        <w:rPr>
          <w:szCs w:val="24"/>
        </w:rPr>
      </w:pPr>
      <w:bookmarkStart w:id="371" w:name="_Toc439323711"/>
      <w:bookmarkStart w:id="372" w:name="_Toc440361345"/>
      <w:bookmarkStart w:id="373" w:name="_Toc440376100"/>
      <w:bookmarkStart w:id="374" w:name="_Toc440376227"/>
      <w:bookmarkStart w:id="375" w:name="_Toc440382492"/>
      <w:bookmarkStart w:id="376" w:name="_Toc440447162"/>
      <w:bookmarkStart w:id="377" w:name="_Toc440631704"/>
      <w:bookmarkStart w:id="378" w:name="_Toc440877361"/>
      <w:bookmarkStart w:id="379" w:name="_Toc441130810"/>
      <w:r w:rsidRPr="00E71A48">
        <w:rPr>
          <w:szCs w:val="24"/>
        </w:rPr>
        <w:t>Общие положения</w:t>
      </w:r>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6975">
        <w:fldChar w:fldCharType="begin"/>
      </w:r>
      <w:r w:rsidR="006D6975">
        <w:instrText xml:space="preserve"> REF _Ref93089454 \n \h  \* MERGEFORMAT </w:instrText>
      </w:r>
      <w:r w:rsidR="006D6975">
        <w:fldChar w:fldCharType="separate"/>
      </w:r>
      <w:r w:rsidR="001C6A71" w:rsidRPr="001C6A71">
        <w:rPr>
          <w:bCs w:val="0"/>
          <w:sz w:val="24"/>
          <w:szCs w:val="24"/>
        </w:rPr>
        <w:t>3.6.2</w:t>
      </w:r>
      <w:r w:rsidR="006D6975">
        <w:fldChar w:fldCharType="end"/>
      </w:r>
      <w:r w:rsidRPr="00E71A48">
        <w:rPr>
          <w:bCs w:val="0"/>
          <w:sz w:val="24"/>
          <w:szCs w:val="24"/>
        </w:rPr>
        <w:t xml:space="preserve">), проведение (при необходимости) переговоров (пункт </w:t>
      </w:r>
      <w:r w:rsidR="006D6975">
        <w:fldChar w:fldCharType="begin"/>
      </w:r>
      <w:r w:rsidR="006D6975">
        <w:instrText xml:space="preserve"> REF _Ref303670674 \n \h  \* MERGEFORMAT </w:instrText>
      </w:r>
      <w:r w:rsidR="006D6975">
        <w:fldChar w:fldCharType="separate"/>
      </w:r>
      <w:r w:rsidR="001C6A71" w:rsidRPr="001C6A71">
        <w:rPr>
          <w:bCs w:val="0"/>
          <w:sz w:val="24"/>
          <w:szCs w:val="24"/>
        </w:rPr>
        <w:t>3.6.3</w:t>
      </w:r>
      <w:r w:rsidR="006D6975">
        <w:fldChar w:fldCharType="end"/>
      </w:r>
      <w:r w:rsidRPr="00E71A48">
        <w:rPr>
          <w:bCs w:val="0"/>
          <w:sz w:val="24"/>
          <w:szCs w:val="24"/>
        </w:rPr>
        <w:t>) и оценочную стадию (пункт</w:t>
      </w:r>
      <w:r w:rsidR="007F3FB7" w:rsidRPr="00E71A48">
        <w:rPr>
          <w:bCs w:val="0"/>
          <w:sz w:val="24"/>
          <w:szCs w:val="24"/>
        </w:rPr>
        <w:t xml:space="preserve"> </w:t>
      </w:r>
      <w:r w:rsidR="006D6975">
        <w:fldChar w:fldCharType="begin"/>
      </w:r>
      <w:r w:rsidR="006D6975">
        <w:instrText xml:space="preserve"> REF _Ref306138385 \r \h  \* MERGEFORMAT </w:instrText>
      </w:r>
      <w:r w:rsidR="006D6975">
        <w:fldChar w:fldCharType="separate"/>
      </w:r>
      <w:r w:rsidR="001C6A71" w:rsidRPr="001C6A71">
        <w:rPr>
          <w:bCs w:val="0"/>
          <w:sz w:val="24"/>
          <w:szCs w:val="24"/>
        </w:rPr>
        <w:t>3.6.4</w:t>
      </w:r>
      <w:r w:rsidR="006D6975">
        <w:fldChar w:fldCharType="end"/>
      </w:r>
      <w:r w:rsidRPr="00E71A48">
        <w:rPr>
          <w:bCs w:val="0"/>
          <w:sz w:val="24"/>
          <w:szCs w:val="24"/>
        </w:rPr>
        <w:t>).</w:t>
      </w:r>
    </w:p>
    <w:p w:rsidR="00717F60" w:rsidRPr="00E71A48" w:rsidRDefault="00717F60" w:rsidP="00E71A48">
      <w:pPr>
        <w:pStyle w:val="3"/>
        <w:spacing w:line="264" w:lineRule="auto"/>
        <w:rPr>
          <w:szCs w:val="24"/>
        </w:rPr>
      </w:pPr>
      <w:bookmarkStart w:id="380" w:name="_Ref93089454"/>
      <w:bookmarkStart w:id="381" w:name="_Toc439323712"/>
      <w:bookmarkStart w:id="382" w:name="_Toc440361346"/>
      <w:bookmarkStart w:id="383" w:name="_Toc440376101"/>
      <w:bookmarkStart w:id="384" w:name="_Toc440376228"/>
      <w:bookmarkStart w:id="385" w:name="_Toc440382493"/>
      <w:bookmarkStart w:id="386" w:name="_Toc440447163"/>
      <w:bookmarkStart w:id="387" w:name="_Toc440631705"/>
      <w:bookmarkStart w:id="388" w:name="_Toc440877362"/>
      <w:bookmarkStart w:id="389" w:name="_Toc441130811"/>
      <w:r w:rsidRPr="00E71A48">
        <w:rPr>
          <w:szCs w:val="24"/>
        </w:rPr>
        <w:t>Отборочная стадия</w:t>
      </w:r>
      <w:bookmarkEnd w:id="380"/>
      <w:bookmarkEnd w:id="381"/>
      <w:bookmarkEnd w:id="382"/>
      <w:bookmarkEnd w:id="383"/>
      <w:bookmarkEnd w:id="384"/>
      <w:bookmarkEnd w:id="385"/>
      <w:bookmarkEnd w:id="386"/>
      <w:bookmarkEnd w:id="387"/>
      <w:bookmarkEnd w:id="388"/>
      <w:bookmarkEnd w:id="38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w:t>
      </w:r>
      <w:r w:rsidRPr="00E71A48">
        <w:rPr>
          <w:bCs w:val="0"/>
          <w:sz w:val="24"/>
          <w:szCs w:val="24"/>
        </w:rPr>
        <w:lastRenderedPageBreak/>
        <w:t>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9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9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390"/>
      <w:bookmarkEnd w:id="391"/>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proofErr w:type="gramStart"/>
      <w:r w:rsidRPr="006D6975">
        <w:rPr>
          <w:sz w:val="24"/>
          <w:szCs w:val="24"/>
        </w:rPr>
        <w:t>поданы с нарушением порядка подачи Заявок, установленного в настоящей Документации;</w:t>
      </w:r>
      <w:proofErr w:type="gramEnd"/>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D6975">
        <w:rPr>
          <w:sz w:val="24"/>
          <w:szCs w:val="24"/>
        </w:rPr>
        <w:t>числе</w:t>
      </w:r>
      <w:proofErr w:type="gramEnd"/>
      <w:r w:rsidRPr="006D6975">
        <w:rPr>
          <w:sz w:val="24"/>
          <w:szCs w:val="24"/>
        </w:rPr>
        <w:t xml:space="preserve"> если Участник (в </w:t>
      </w:r>
      <w:proofErr w:type="spellStart"/>
      <w:r w:rsidRPr="006D6975">
        <w:rPr>
          <w:sz w:val="24"/>
          <w:szCs w:val="24"/>
        </w:rPr>
        <w:t>т.ч</w:t>
      </w:r>
      <w:proofErr w:type="spellEnd"/>
      <w:r w:rsidRPr="006D6975">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_Ref444181575 \r \h </w:instrText>
      </w:r>
      <w:r>
        <w:rPr>
          <w:sz w:val="24"/>
          <w:szCs w:val="24"/>
        </w:rPr>
      </w:r>
      <w:r>
        <w:rPr>
          <w:sz w:val="24"/>
          <w:szCs w:val="24"/>
        </w:rPr>
        <w:fldChar w:fldCharType="separate"/>
      </w:r>
      <w:r>
        <w:rPr>
          <w:sz w:val="24"/>
          <w:szCs w:val="24"/>
        </w:rPr>
        <w:t>5.12</w:t>
      </w:r>
      <w:r>
        <w:rPr>
          <w:sz w:val="24"/>
          <w:szCs w:val="24"/>
        </w:rPr>
        <w:fldChar w:fldCharType="end"/>
      </w:r>
      <w:r w:rsidRPr="006D6975">
        <w:rPr>
          <w:sz w:val="24"/>
          <w:szCs w:val="24"/>
        </w:rPr>
        <w:t xml:space="preserve">); </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1C6A71">
        <w:rPr>
          <w:sz w:val="24"/>
          <w:szCs w:val="24"/>
        </w:rPr>
        <w:t>3.3.14</w:t>
      </w:r>
      <w:r>
        <w:fldChar w:fldCharType="end"/>
      </w:r>
      <w:r w:rsidRPr="006D6975">
        <w:rPr>
          <w:sz w:val="24"/>
          <w:szCs w:val="24"/>
        </w:rPr>
        <w:t>;</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6975">
        <w:fldChar w:fldCharType="begin"/>
      </w:r>
      <w:r w:rsidR="006D6975">
        <w:instrText xml:space="preserve"> REF _Ref306176386 \r \h  \* MERGEFORMAT </w:instrText>
      </w:r>
      <w:r w:rsidR="006D6975">
        <w:fldChar w:fldCharType="separate"/>
      </w:r>
      <w:r w:rsidR="001C6A71" w:rsidRPr="001C6A71">
        <w:rPr>
          <w:sz w:val="24"/>
          <w:szCs w:val="24"/>
        </w:rPr>
        <w:t>3.3.14</w:t>
      </w:r>
      <w:r w:rsidR="006D697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92" w:name="_Ref303670674"/>
      <w:bookmarkStart w:id="393" w:name="_Toc439323713"/>
      <w:bookmarkStart w:id="394" w:name="_Toc440361347"/>
      <w:bookmarkStart w:id="395" w:name="_Toc440376102"/>
      <w:bookmarkStart w:id="396" w:name="_Toc440376229"/>
      <w:bookmarkStart w:id="397" w:name="_Toc440382494"/>
      <w:bookmarkStart w:id="398" w:name="_Toc440447164"/>
      <w:bookmarkStart w:id="399" w:name="_Toc440631706"/>
      <w:bookmarkStart w:id="400" w:name="_Toc440877363"/>
      <w:bookmarkStart w:id="401" w:name="_Toc441130812"/>
      <w:r w:rsidRPr="00E71A48">
        <w:rPr>
          <w:szCs w:val="24"/>
        </w:rPr>
        <w:t>Проведение переговоров</w:t>
      </w:r>
      <w:bookmarkEnd w:id="392"/>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w:t>
      </w:r>
      <w:r w:rsidRPr="00E71A48">
        <w:rPr>
          <w:sz w:val="24"/>
          <w:szCs w:val="24"/>
        </w:rPr>
        <w:lastRenderedPageBreak/>
        <w:t xml:space="preserve">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2" w:name="_Ref306138385"/>
      <w:bookmarkStart w:id="403" w:name="_Toc439323714"/>
      <w:bookmarkStart w:id="404" w:name="_Toc440361348"/>
      <w:bookmarkStart w:id="405" w:name="_Toc440376103"/>
      <w:bookmarkStart w:id="406" w:name="_Toc440376230"/>
      <w:bookmarkStart w:id="407" w:name="_Toc440382495"/>
      <w:bookmarkStart w:id="408" w:name="_Toc440447165"/>
      <w:bookmarkStart w:id="409" w:name="_Toc440631707"/>
      <w:bookmarkStart w:id="410" w:name="_Toc440877364"/>
      <w:bookmarkStart w:id="411" w:name="_Toc441130813"/>
      <w:r w:rsidRPr="00E71A48">
        <w:rPr>
          <w:szCs w:val="24"/>
        </w:rPr>
        <w:t>Оценочная стадия</w:t>
      </w:r>
      <w:bookmarkEnd w:id="402"/>
      <w:bookmarkEnd w:id="403"/>
      <w:bookmarkEnd w:id="404"/>
      <w:bookmarkEnd w:id="405"/>
      <w:bookmarkEnd w:id="406"/>
      <w:bookmarkEnd w:id="407"/>
      <w:bookmarkEnd w:id="408"/>
      <w:bookmarkEnd w:id="409"/>
      <w:bookmarkEnd w:id="410"/>
      <w:bookmarkEnd w:id="41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12" w:name="_Ref303250967"/>
      <w:bookmarkStart w:id="413" w:name="_Toc305697378"/>
      <w:bookmarkStart w:id="414" w:name="_Toc441130814"/>
      <w:bookmarkStart w:id="415" w:name="_Toc255985696"/>
      <w:r w:rsidRPr="006D28DA">
        <w:t>Аукционная процедура понижени</w:t>
      </w:r>
      <w:r w:rsidR="00E60F8E" w:rsidRPr="006D28DA">
        <w:t>я</w:t>
      </w:r>
      <w:r w:rsidRPr="006D28DA">
        <w:t xml:space="preserve"> цены (переторжка)</w:t>
      </w:r>
      <w:bookmarkEnd w:id="412"/>
      <w:bookmarkEnd w:id="413"/>
      <w:bookmarkEnd w:id="414"/>
      <w:r w:rsidRPr="006D28DA">
        <w:t xml:space="preserve"> </w:t>
      </w:r>
    </w:p>
    <w:bookmarkEnd w:id="415"/>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lastRenderedPageBreak/>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w:t>
      </w:r>
      <w:r w:rsidRPr="006D28DA">
        <w:rPr>
          <w:sz w:val="24"/>
          <w:szCs w:val="24"/>
        </w:rPr>
        <w:lastRenderedPageBreak/>
        <w:t>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6D6975">
        <w:fldChar w:fldCharType="begin"/>
      </w:r>
      <w:r w:rsidR="006D6975">
        <w:instrText xml:space="preserve"> REF _Ref306004660 \r \h  \* MERGEFORMAT </w:instrText>
      </w:r>
      <w:r w:rsidR="006D6975">
        <w:fldChar w:fldCharType="separate"/>
      </w:r>
      <w:r w:rsidR="001C6A71" w:rsidRPr="001C6A71">
        <w:rPr>
          <w:sz w:val="24"/>
          <w:szCs w:val="24"/>
        </w:rPr>
        <w:t>3.3.1.3</w:t>
      </w:r>
      <w:r w:rsidR="006D6975">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16" w:name="_Ref303681924"/>
      <w:bookmarkStart w:id="417" w:name="_Ref303683914"/>
      <w:bookmarkStart w:id="418" w:name="_Toc441130815"/>
      <w:r w:rsidRPr="00E71A48">
        <w:t xml:space="preserve">Подведение итогов </w:t>
      </w:r>
      <w:r w:rsidR="00DF639D" w:rsidRPr="00E71A48">
        <w:t>З</w:t>
      </w:r>
      <w:r w:rsidRPr="00E71A48">
        <w:t>апроса предложений</w:t>
      </w:r>
      <w:bookmarkEnd w:id="416"/>
      <w:bookmarkEnd w:id="417"/>
      <w:bookmarkEnd w:id="41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20" w:name="_Ref303251044"/>
      <w:bookmarkStart w:id="421" w:name="_Toc441130816"/>
      <w:bookmarkStart w:id="422" w:name="_Ref191386295"/>
      <w:r w:rsidRPr="00E71A48">
        <w:t xml:space="preserve">Признание запроса предложений </w:t>
      </w:r>
      <w:proofErr w:type="gramStart"/>
      <w:r w:rsidRPr="00E71A48">
        <w:t>несостоявшимся</w:t>
      </w:r>
      <w:bookmarkEnd w:id="420"/>
      <w:bookmarkEnd w:id="42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2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6" w:name="_Ref303683929"/>
      <w:bookmarkStart w:id="427"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2"/>
      <w:bookmarkEnd w:id="426"/>
      <w:bookmarkEnd w:id="42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8" w:name="_Ref294695403"/>
      <w:bookmarkStart w:id="42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8"/>
      <w:bookmarkEnd w:id="42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30"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6975">
        <w:fldChar w:fldCharType="begin"/>
      </w:r>
      <w:r w:rsidR="006D6975">
        <w:instrText xml:space="preserve"> REF _Ref294695546 \r \h  \* MERGEFORMAT </w:instrText>
      </w:r>
      <w:r w:rsidR="006D6975">
        <w:fldChar w:fldCharType="separate"/>
      </w:r>
      <w:r w:rsidR="001C6A71" w:rsidRPr="001C6A71">
        <w:rPr>
          <w:bCs w:val="0"/>
          <w:sz w:val="24"/>
          <w:szCs w:val="24"/>
        </w:rPr>
        <w:t xml:space="preserve"> 1.2.6 </w:t>
      </w:r>
      <w:r w:rsidR="006D6975">
        <w:fldChar w:fldCharType="end"/>
      </w:r>
      <w:r w:rsidRPr="00E71A48">
        <w:rPr>
          <w:bCs w:val="0"/>
          <w:sz w:val="24"/>
          <w:szCs w:val="24"/>
        </w:rPr>
        <w:t>и/или в срок, определенный в п.</w:t>
      </w:r>
      <w:r w:rsidR="001716DB" w:rsidRPr="00E71A48">
        <w:rPr>
          <w:bCs w:val="0"/>
          <w:sz w:val="24"/>
          <w:szCs w:val="24"/>
        </w:rPr>
        <w:t xml:space="preserve"> </w:t>
      </w:r>
      <w:r w:rsidR="006D6975">
        <w:fldChar w:fldCharType="begin"/>
      </w:r>
      <w:r w:rsidR="006D6975">
        <w:instrText xml:space="preserve"> REF _Ref294695403 \n \h  \* MERGEFORMAT </w:instrText>
      </w:r>
      <w:r w:rsidR="006D6975">
        <w:fldChar w:fldCharType="separate"/>
      </w:r>
      <w:r w:rsidR="001C6A71" w:rsidRPr="001C6A71">
        <w:rPr>
          <w:bCs w:val="0"/>
          <w:sz w:val="24"/>
          <w:szCs w:val="24"/>
        </w:rPr>
        <w:t>3.10.3</w:t>
      </w:r>
      <w:r w:rsidR="006D697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6975">
        <w:fldChar w:fldCharType="begin"/>
      </w:r>
      <w:r w:rsidR="006D6975">
        <w:instrText xml:space="preserve"> REF _Ref305979053 \r \h  \* MERGEFORMAT </w:instrText>
      </w:r>
      <w:r w:rsidR="006D6975">
        <w:fldChar w:fldCharType="separate"/>
      </w:r>
      <w:r w:rsidR="001C6A71" w:rsidRPr="001C6A71">
        <w:rPr>
          <w:bCs w:val="0"/>
          <w:sz w:val="24"/>
          <w:szCs w:val="24"/>
        </w:rPr>
        <w:t>3.10.4</w:t>
      </w:r>
      <w:r w:rsidR="006D697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3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32" w:name="_Toc181693189"/>
      <w:bookmarkStart w:id="433" w:name="_Ref190680463"/>
      <w:bookmarkStart w:id="434" w:name="_Ref306140410"/>
      <w:bookmarkStart w:id="435" w:name="_Ref306142159"/>
      <w:bookmarkStart w:id="436" w:name="_Toc441130818"/>
      <w:bookmarkStart w:id="437" w:name="_Ref303102866"/>
      <w:bookmarkStart w:id="438" w:name="_Toc305835589"/>
      <w:bookmarkStart w:id="439" w:name="_Ref303683952"/>
      <w:bookmarkStart w:id="440" w:name="__RefNumPara__840_922829174"/>
      <w:bookmarkEnd w:id="43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32"/>
      <w:bookmarkEnd w:id="433"/>
      <w:bookmarkEnd w:id="434"/>
      <w:bookmarkEnd w:id="435"/>
      <w:bookmarkEnd w:id="436"/>
      <w:r w:rsidRPr="00414CAF">
        <w:t xml:space="preserve"> </w:t>
      </w:r>
      <w:bookmarkEnd w:id="437"/>
      <w:bookmarkEnd w:id="43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12C1F">
        <w:rPr>
          <w:sz w:val="24"/>
          <w:szCs w:val="24"/>
        </w:rPr>
        <w:fldChar w:fldCharType="begin"/>
      </w:r>
      <w:r w:rsidR="005818B2">
        <w:rPr>
          <w:sz w:val="24"/>
          <w:szCs w:val="24"/>
        </w:rPr>
        <w:instrText xml:space="preserve"> REF _Ref440272931 \r \h </w:instrText>
      </w:r>
      <w:r w:rsidR="00E12C1F">
        <w:rPr>
          <w:sz w:val="24"/>
          <w:szCs w:val="24"/>
        </w:rPr>
      </w:r>
      <w:r w:rsidR="00E12C1F">
        <w:rPr>
          <w:sz w:val="24"/>
          <w:szCs w:val="24"/>
        </w:rPr>
        <w:fldChar w:fldCharType="separate"/>
      </w:r>
      <w:r w:rsidR="001C6A71">
        <w:rPr>
          <w:sz w:val="24"/>
          <w:szCs w:val="24"/>
        </w:rPr>
        <w:t>2</w:t>
      </w:r>
      <w:r w:rsidR="00E12C1F">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41" w:name="_Ref303694483"/>
      <w:bookmarkStart w:id="442" w:name="_Toc305835590"/>
      <w:bookmarkStart w:id="443" w:name="_Ref306140451"/>
      <w:bookmarkStart w:id="444" w:name="_Toc441130819"/>
      <w:r w:rsidRPr="00C72794">
        <w:t xml:space="preserve">Уведомление о результатах </w:t>
      </w:r>
      <w:bookmarkEnd w:id="441"/>
      <w:bookmarkEnd w:id="442"/>
      <w:r w:rsidRPr="00C72794">
        <w:t>запроса предложений</w:t>
      </w:r>
      <w:bookmarkEnd w:id="443"/>
      <w:bookmarkEnd w:id="444"/>
    </w:p>
    <w:bookmarkEnd w:id="43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5" w:name="_Ref440270568"/>
      <w:bookmarkStart w:id="446" w:name="_Ref440274159"/>
      <w:bookmarkStart w:id="447" w:name="_Ref440292555"/>
      <w:bookmarkStart w:id="448" w:name="_Ref440292779"/>
      <w:bookmarkStart w:id="449" w:name="_Toc441130820"/>
      <w:r>
        <w:rPr>
          <w:szCs w:val="24"/>
        </w:rPr>
        <w:lastRenderedPageBreak/>
        <w:t>Техническая часть</w:t>
      </w:r>
      <w:bookmarkEnd w:id="445"/>
      <w:bookmarkEnd w:id="446"/>
      <w:bookmarkEnd w:id="447"/>
      <w:bookmarkEnd w:id="448"/>
      <w:bookmarkEnd w:id="449"/>
      <w:r w:rsidRPr="00E71A48">
        <w:rPr>
          <w:szCs w:val="24"/>
        </w:rPr>
        <w:t xml:space="preserve"> </w:t>
      </w:r>
    </w:p>
    <w:p w:rsidR="002B5044" w:rsidRPr="00C12FA4" w:rsidRDefault="002B5044" w:rsidP="0021751A">
      <w:pPr>
        <w:pStyle w:val="2"/>
        <w:ind w:left="1701" w:hanging="1134"/>
      </w:pPr>
      <w:bookmarkStart w:id="450" w:name="_Toc176064097"/>
      <w:bookmarkStart w:id="451" w:name="_Toc176338525"/>
      <w:bookmarkStart w:id="452" w:name="_Toc180399753"/>
      <w:bookmarkStart w:id="453" w:name="_Toc189457101"/>
      <w:bookmarkStart w:id="454" w:name="_Toc189461737"/>
      <w:bookmarkStart w:id="455" w:name="_Toc189462011"/>
      <w:bookmarkStart w:id="456" w:name="_Toc191273610"/>
      <w:bookmarkStart w:id="457" w:name="_Toc423421726"/>
      <w:bookmarkStart w:id="458" w:name="_Toc441130821"/>
      <w:bookmarkStart w:id="459" w:name="_Toc167189319"/>
      <w:bookmarkStart w:id="460" w:name="_Toc168725254"/>
      <w:r w:rsidRPr="00C12FA4">
        <w:t xml:space="preserve">Перечень, объемы и характеристики </w:t>
      </w:r>
      <w:bookmarkEnd w:id="450"/>
      <w:bookmarkEnd w:id="451"/>
      <w:bookmarkEnd w:id="452"/>
      <w:bookmarkEnd w:id="453"/>
      <w:bookmarkEnd w:id="454"/>
      <w:bookmarkEnd w:id="455"/>
      <w:bookmarkEnd w:id="456"/>
      <w:bookmarkEnd w:id="457"/>
      <w:r w:rsidR="00C3704B">
        <w:t>закупаемых услуг</w:t>
      </w:r>
      <w:bookmarkEnd w:id="458"/>
    </w:p>
    <w:p w:rsidR="002B5044" w:rsidRPr="003803A7" w:rsidRDefault="002B5044" w:rsidP="002B5044">
      <w:pPr>
        <w:pStyle w:val="3"/>
        <w:ind w:left="0" w:firstLine="851"/>
        <w:jc w:val="both"/>
        <w:rPr>
          <w:b w:val="0"/>
          <w:szCs w:val="24"/>
        </w:rPr>
      </w:pPr>
      <w:bookmarkStart w:id="461" w:name="_Toc439166311"/>
      <w:bookmarkStart w:id="462" w:name="_Toc439170659"/>
      <w:bookmarkStart w:id="463" w:name="_Toc439172761"/>
      <w:bookmarkStart w:id="464" w:name="_Toc439173205"/>
      <w:bookmarkStart w:id="465" w:name="_Toc439238199"/>
      <w:bookmarkStart w:id="466" w:name="_Toc439252751"/>
      <w:bookmarkStart w:id="467" w:name="_Toc439323609"/>
      <w:bookmarkStart w:id="468" w:name="_Toc439323725"/>
      <w:bookmarkStart w:id="469" w:name="_Toc440361359"/>
      <w:bookmarkStart w:id="470" w:name="_Toc440376114"/>
      <w:bookmarkStart w:id="471" w:name="_Toc440376241"/>
      <w:bookmarkStart w:id="472" w:name="_Toc440382503"/>
      <w:bookmarkStart w:id="473" w:name="_Toc440447173"/>
      <w:bookmarkStart w:id="474" w:name="_Toc440631716"/>
      <w:bookmarkStart w:id="475" w:name="_Toc440877373"/>
      <w:bookmarkStart w:id="476" w:name="_Toc441130822"/>
      <w:r w:rsidRPr="003776BB">
        <w:rPr>
          <w:b w:val="0"/>
          <w:szCs w:val="24"/>
        </w:rPr>
        <w:t>Техническ</w:t>
      </w:r>
      <w:r w:rsidR="00822B8D">
        <w:rPr>
          <w:b w:val="0"/>
          <w:szCs w:val="24"/>
        </w:rPr>
        <w:t>ое</w:t>
      </w:r>
      <w:r w:rsidRPr="003776BB">
        <w:rPr>
          <w:b w:val="0"/>
          <w:szCs w:val="24"/>
        </w:rPr>
        <w:t xml:space="preserve"> задани</w:t>
      </w:r>
      <w:r w:rsidR="00822B8D">
        <w:rPr>
          <w:b w:val="0"/>
          <w:szCs w:val="24"/>
        </w:rPr>
        <w:t>е</w:t>
      </w:r>
      <w:r w:rsidR="00A154B7">
        <w:rPr>
          <w:b w:val="0"/>
          <w:szCs w:val="24"/>
        </w:rPr>
        <w:t xml:space="preserve"> (подраздел </w:t>
      </w:r>
      <w:r w:rsidR="00E12C1F">
        <w:rPr>
          <w:b w:val="0"/>
          <w:szCs w:val="24"/>
        </w:rPr>
        <w:fldChar w:fldCharType="begin"/>
      </w:r>
      <w:r w:rsidR="00A154B7">
        <w:rPr>
          <w:b w:val="0"/>
          <w:szCs w:val="24"/>
        </w:rPr>
        <w:instrText xml:space="preserve"> REF _Ref440275279 \r \h </w:instrText>
      </w:r>
      <w:r w:rsidR="00E12C1F">
        <w:rPr>
          <w:b w:val="0"/>
          <w:szCs w:val="24"/>
        </w:rPr>
      </w:r>
      <w:r w:rsidR="00E12C1F">
        <w:rPr>
          <w:b w:val="0"/>
          <w:szCs w:val="24"/>
        </w:rPr>
        <w:fldChar w:fldCharType="separate"/>
      </w:r>
      <w:r w:rsidR="001C6A71">
        <w:rPr>
          <w:b w:val="0"/>
          <w:szCs w:val="24"/>
        </w:rPr>
        <w:t>1.1.4</w:t>
      </w:r>
      <w:r w:rsidR="00E12C1F">
        <w:rPr>
          <w:b w:val="0"/>
          <w:szCs w:val="24"/>
        </w:rPr>
        <w:fldChar w:fldCharType="end"/>
      </w:r>
      <w:r w:rsidR="00A154B7">
        <w:rPr>
          <w:b w:val="0"/>
          <w:szCs w:val="24"/>
        </w:rPr>
        <w:t>)</w:t>
      </w:r>
      <w:r w:rsidRPr="00C12FA4">
        <w:rPr>
          <w:b w:val="0"/>
          <w:szCs w:val="24"/>
        </w:rPr>
        <w:t xml:space="preserve"> изложен</w:t>
      </w:r>
      <w:r w:rsidR="00822B8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3803A7" w:rsidRDefault="002B5044" w:rsidP="0021751A">
      <w:pPr>
        <w:pStyle w:val="2"/>
        <w:ind w:left="1701" w:hanging="1134"/>
      </w:pPr>
      <w:bookmarkStart w:id="477" w:name="_Ref194832984"/>
      <w:bookmarkStart w:id="478" w:name="_Ref197686508"/>
      <w:bookmarkStart w:id="479" w:name="_Toc423421727"/>
      <w:bookmarkStart w:id="480" w:name="_Toc441130823"/>
      <w:r w:rsidRPr="003803A7">
        <w:t xml:space="preserve">Требование к </w:t>
      </w:r>
      <w:bookmarkEnd w:id="477"/>
      <w:bookmarkEnd w:id="478"/>
      <w:bookmarkEnd w:id="479"/>
      <w:r w:rsidR="00C3704B">
        <w:t>закупаемым услугам</w:t>
      </w:r>
      <w:bookmarkEnd w:id="480"/>
    </w:p>
    <w:p w:rsidR="002B5044" w:rsidRPr="003776BB" w:rsidRDefault="002B5044" w:rsidP="002B5044">
      <w:pPr>
        <w:pStyle w:val="3"/>
        <w:ind w:left="0" w:firstLine="851"/>
        <w:jc w:val="both"/>
        <w:rPr>
          <w:b w:val="0"/>
          <w:szCs w:val="24"/>
        </w:rPr>
      </w:pPr>
      <w:bookmarkStart w:id="481" w:name="_Toc439166314"/>
      <w:bookmarkStart w:id="482" w:name="_Toc439170662"/>
      <w:bookmarkStart w:id="483" w:name="_Toc439172764"/>
      <w:bookmarkStart w:id="484" w:name="_Toc439173208"/>
      <w:bookmarkStart w:id="485" w:name="_Toc439238202"/>
      <w:bookmarkStart w:id="486" w:name="_Toc439252754"/>
      <w:bookmarkStart w:id="487" w:name="_Toc439323612"/>
      <w:bookmarkStart w:id="488" w:name="_Toc439323728"/>
      <w:bookmarkStart w:id="489" w:name="_Toc440361362"/>
      <w:bookmarkStart w:id="490" w:name="_Toc440376117"/>
      <w:bookmarkStart w:id="491" w:name="_Toc440376244"/>
      <w:bookmarkStart w:id="492" w:name="_Toc440382505"/>
      <w:bookmarkStart w:id="493" w:name="_Toc440447175"/>
      <w:bookmarkStart w:id="494" w:name="_Toc440631718"/>
      <w:bookmarkStart w:id="495" w:name="_Toc440877375"/>
      <w:bookmarkStart w:id="496" w:name="_Toc441130824"/>
      <w:bookmarkStart w:id="497" w:name="_Ref194833053"/>
      <w:bookmarkStart w:id="498" w:name="_Ref223496951"/>
      <w:bookmarkStart w:id="49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822B8D">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822B8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bookmarkEnd w:id="459"/>
    <w:bookmarkEnd w:id="460"/>
    <w:bookmarkEnd w:id="497"/>
    <w:bookmarkEnd w:id="498"/>
    <w:bookmarkEnd w:id="49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00" w:name="_Ref440270602"/>
      <w:bookmarkStart w:id="501" w:name="_Toc441130825"/>
      <w:bookmarkEnd w:id="5"/>
      <w:bookmarkEnd w:id="440"/>
      <w:r w:rsidRPr="00E71A48">
        <w:rPr>
          <w:szCs w:val="24"/>
        </w:rPr>
        <w:lastRenderedPageBreak/>
        <w:t>Образцы основных форм документов, включаемых в Заявку</w:t>
      </w:r>
      <w:bookmarkEnd w:id="500"/>
      <w:bookmarkEnd w:id="501"/>
      <w:r w:rsidRPr="00E71A48">
        <w:rPr>
          <w:szCs w:val="24"/>
        </w:rPr>
        <w:t xml:space="preserve"> </w:t>
      </w:r>
    </w:p>
    <w:p w:rsidR="004F4D80" w:rsidRPr="00F647F7" w:rsidRDefault="004F4D80" w:rsidP="004F4D80">
      <w:pPr>
        <w:pStyle w:val="2"/>
      </w:pPr>
      <w:bookmarkStart w:id="502" w:name="_Ref55336310"/>
      <w:bookmarkStart w:id="503" w:name="_Toc57314672"/>
      <w:bookmarkStart w:id="504" w:name="_Toc69728986"/>
      <w:bookmarkStart w:id="505" w:name="_Toc98253919"/>
      <w:bookmarkStart w:id="506" w:name="_Toc165173847"/>
      <w:bookmarkStart w:id="507" w:name="_Toc423423667"/>
      <w:bookmarkStart w:id="508" w:name="_Toc441130826"/>
      <w:r w:rsidRPr="00F647F7">
        <w:t xml:space="preserve">Письмо о подаче оферты </w:t>
      </w:r>
      <w:bookmarkStart w:id="509" w:name="_Ref22846535"/>
      <w:r w:rsidRPr="00F647F7">
        <w:t>(</w:t>
      </w:r>
      <w:bookmarkEnd w:id="509"/>
      <w:r w:rsidRPr="00F647F7">
        <w:t xml:space="preserve">форма </w:t>
      </w:r>
      <w:r w:rsidRPr="00F647F7">
        <w:rPr>
          <w:noProof/>
        </w:rPr>
        <w:t>1</w:t>
      </w:r>
      <w:r w:rsidRPr="00F647F7">
        <w:t>)</w:t>
      </w:r>
      <w:bookmarkEnd w:id="502"/>
      <w:bookmarkEnd w:id="503"/>
      <w:bookmarkEnd w:id="504"/>
      <w:bookmarkEnd w:id="505"/>
      <w:bookmarkEnd w:id="506"/>
      <w:bookmarkEnd w:id="507"/>
      <w:bookmarkEnd w:id="508"/>
    </w:p>
    <w:p w:rsidR="004F4D80" w:rsidRPr="00C236C0" w:rsidRDefault="004F4D80" w:rsidP="004F4D80">
      <w:pPr>
        <w:pStyle w:val="3"/>
        <w:rPr>
          <w:szCs w:val="24"/>
        </w:rPr>
      </w:pPr>
      <w:bookmarkStart w:id="510" w:name="_Toc98253920"/>
      <w:bookmarkStart w:id="511" w:name="_Toc157248174"/>
      <w:bookmarkStart w:id="512" w:name="_Toc157496543"/>
      <w:bookmarkStart w:id="513" w:name="_Toc158206082"/>
      <w:bookmarkStart w:id="514" w:name="_Toc164057767"/>
      <w:bookmarkStart w:id="515" w:name="_Toc164137117"/>
      <w:bookmarkStart w:id="516" w:name="_Toc164161277"/>
      <w:bookmarkStart w:id="517" w:name="_Toc165173848"/>
      <w:bookmarkStart w:id="518" w:name="_Toc439170673"/>
      <w:bookmarkStart w:id="519" w:name="_Toc439172775"/>
      <w:bookmarkStart w:id="520" w:name="_Toc439173219"/>
      <w:bookmarkStart w:id="521" w:name="_Toc439238213"/>
      <w:bookmarkStart w:id="522" w:name="_Toc440361369"/>
      <w:bookmarkStart w:id="523" w:name="_Toc440376124"/>
      <w:bookmarkStart w:id="524" w:name="_Toc440631722"/>
      <w:bookmarkStart w:id="525" w:name="_Toc441130827"/>
      <w:r w:rsidRPr="00C236C0">
        <w:rPr>
          <w:szCs w:val="24"/>
        </w:rPr>
        <w:t>Форма письма о подаче оферты</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w:t>
      </w:r>
      <w:r w:rsidR="001816C6">
        <w:rPr>
          <w:sz w:val="24"/>
          <w:szCs w:val="24"/>
        </w:rPr>
        <w:t>а</w:t>
      </w:r>
      <w:r w:rsidRPr="00414CAF">
        <w:rPr>
          <w:sz w:val="24"/>
          <w:szCs w:val="24"/>
        </w:rPr>
        <w:t>;</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27" w:name="_Toc98253921"/>
      <w:bookmarkStart w:id="528" w:name="_Toc157248175"/>
      <w:bookmarkStart w:id="529" w:name="_Toc157496544"/>
      <w:bookmarkStart w:id="530" w:name="_Toc158206083"/>
      <w:bookmarkStart w:id="531" w:name="_Toc164057768"/>
      <w:bookmarkStart w:id="532" w:name="_Toc164137118"/>
      <w:bookmarkStart w:id="533" w:name="_Toc164161278"/>
      <w:bookmarkStart w:id="534" w:name="_Toc165173849"/>
      <w:r>
        <w:rPr>
          <w:b/>
          <w:szCs w:val="24"/>
        </w:rPr>
        <w:br w:type="page"/>
      </w:r>
    </w:p>
    <w:p w:rsidR="004F4D80" w:rsidRPr="00C236C0" w:rsidRDefault="004F4D80" w:rsidP="004F4D80">
      <w:pPr>
        <w:pStyle w:val="3"/>
        <w:rPr>
          <w:szCs w:val="24"/>
        </w:rPr>
      </w:pPr>
      <w:bookmarkStart w:id="535" w:name="_Toc439170674"/>
      <w:bookmarkStart w:id="536" w:name="_Toc439172776"/>
      <w:bookmarkStart w:id="537" w:name="_Toc439173220"/>
      <w:bookmarkStart w:id="538" w:name="_Toc439238214"/>
      <w:bookmarkStart w:id="539" w:name="_Toc439252762"/>
      <w:bookmarkStart w:id="540" w:name="_Toc439323736"/>
      <w:bookmarkStart w:id="541" w:name="_Toc440361370"/>
      <w:bookmarkStart w:id="542" w:name="_Toc440376125"/>
      <w:bookmarkStart w:id="543" w:name="_Toc440376252"/>
      <w:bookmarkStart w:id="544" w:name="_Toc440382510"/>
      <w:bookmarkStart w:id="545" w:name="_Toc440447180"/>
      <w:bookmarkStart w:id="546" w:name="_Toc440631723"/>
      <w:bookmarkStart w:id="547" w:name="_Toc440877379"/>
      <w:bookmarkStart w:id="548" w:name="_Toc441130828"/>
      <w:r w:rsidRPr="00C236C0">
        <w:rPr>
          <w:szCs w:val="24"/>
        </w:rPr>
        <w:lastRenderedPageBreak/>
        <w:t>Инструкции по заполнению</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9"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12C1F">
        <w:rPr>
          <w:sz w:val="24"/>
          <w:szCs w:val="24"/>
        </w:rPr>
        <w:fldChar w:fldCharType="begin"/>
      </w:r>
      <w:r w:rsidR="00457AEB">
        <w:rPr>
          <w:sz w:val="24"/>
          <w:szCs w:val="24"/>
        </w:rPr>
        <w:instrText xml:space="preserve"> REF _Ref440879531 \r \h </w:instrText>
      </w:r>
      <w:r w:rsidR="00E12C1F">
        <w:rPr>
          <w:sz w:val="24"/>
          <w:szCs w:val="24"/>
        </w:rPr>
      </w:r>
      <w:r w:rsidR="00E12C1F">
        <w:rPr>
          <w:sz w:val="24"/>
          <w:szCs w:val="24"/>
        </w:rPr>
        <w:fldChar w:fldCharType="separate"/>
      </w:r>
      <w:r w:rsidR="001C6A71">
        <w:rPr>
          <w:sz w:val="24"/>
          <w:szCs w:val="24"/>
        </w:rPr>
        <w:t>3.3.4</w:t>
      </w:r>
      <w:r w:rsidR="00E12C1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12C1F">
        <w:rPr>
          <w:sz w:val="24"/>
          <w:szCs w:val="24"/>
        </w:rPr>
        <w:fldChar w:fldCharType="begin"/>
      </w:r>
      <w:r w:rsidR="00D56F8C">
        <w:rPr>
          <w:sz w:val="24"/>
          <w:szCs w:val="24"/>
        </w:rPr>
        <w:instrText xml:space="preserve"> REF _Ref55279015 \r \h </w:instrText>
      </w:r>
      <w:r w:rsidR="00E12C1F">
        <w:rPr>
          <w:sz w:val="24"/>
          <w:szCs w:val="24"/>
        </w:rPr>
      </w:r>
      <w:r w:rsidR="00E12C1F">
        <w:rPr>
          <w:sz w:val="24"/>
          <w:szCs w:val="24"/>
        </w:rPr>
        <w:fldChar w:fldCharType="separate"/>
      </w:r>
      <w:r w:rsidR="001C6A71">
        <w:rPr>
          <w:sz w:val="24"/>
          <w:szCs w:val="24"/>
        </w:rPr>
        <w:t>3.3.1.6</w:t>
      </w:r>
      <w:r w:rsidR="00E12C1F">
        <w:rPr>
          <w:sz w:val="24"/>
          <w:szCs w:val="24"/>
        </w:rPr>
        <w:fldChar w:fldCharType="end"/>
      </w:r>
      <w:r w:rsidRPr="00492C8B">
        <w:rPr>
          <w:sz w:val="24"/>
          <w:szCs w:val="24"/>
        </w:rPr>
        <w:t xml:space="preserve"> и </w:t>
      </w:r>
      <w:r w:rsidR="00E12C1F">
        <w:rPr>
          <w:sz w:val="24"/>
          <w:szCs w:val="24"/>
        </w:rPr>
        <w:fldChar w:fldCharType="begin"/>
      </w:r>
      <w:r w:rsidR="00D56F8C">
        <w:rPr>
          <w:sz w:val="24"/>
          <w:szCs w:val="24"/>
        </w:rPr>
        <w:instrText xml:space="preserve"> REF _Ref195087786 \r \h </w:instrText>
      </w:r>
      <w:r w:rsidR="00E12C1F">
        <w:rPr>
          <w:sz w:val="24"/>
          <w:szCs w:val="24"/>
        </w:rPr>
      </w:r>
      <w:r w:rsidR="00E12C1F">
        <w:rPr>
          <w:sz w:val="24"/>
          <w:szCs w:val="24"/>
        </w:rPr>
        <w:fldChar w:fldCharType="separate"/>
      </w:r>
      <w:r w:rsidR="001C6A71">
        <w:rPr>
          <w:sz w:val="24"/>
          <w:szCs w:val="24"/>
        </w:rPr>
        <w:t>3.3.1.7</w:t>
      </w:r>
      <w:r w:rsidR="00E12C1F">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50" w:name="_Ref55335821"/>
      <w:bookmarkStart w:id="551" w:name="_Ref55336345"/>
      <w:bookmarkStart w:id="552" w:name="_Toc57314674"/>
      <w:bookmarkStart w:id="553" w:name="_Toc69728988"/>
      <w:bookmarkStart w:id="554" w:name="_Toc98253922"/>
      <w:bookmarkStart w:id="555"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E12C1F">
        <w:fldChar w:fldCharType="begin"/>
      </w:r>
      <w:r>
        <w:rPr>
          <w:sz w:val="24"/>
          <w:szCs w:val="24"/>
        </w:rPr>
        <w:instrText xml:space="preserve"> REF _Ref441053211 \r \h </w:instrText>
      </w:r>
      <w:r w:rsidR="00E12C1F">
        <w:fldChar w:fldCharType="separate"/>
      </w:r>
      <w:r w:rsidR="001C6A71">
        <w:rPr>
          <w:sz w:val="24"/>
          <w:szCs w:val="24"/>
        </w:rPr>
        <w:t>5.1.2.3</w:t>
      </w:r>
      <w:r w:rsidR="00E12C1F">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E12C1F">
        <w:rPr>
          <w:sz w:val="24"/>
          <w:szCs w:val="24"/>
        </w:rPr>
        <w:fldChar w:fldCharType="begin"/>
      </w:r>
      <w:r>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56" w:name="_Ref440271964"/>
      <w:bookmarkStart w:id="557" w:name="_Toc440361371"/>
      <w:bookmarkStart w:id="558" w:name="_Toc440376126"/>
      <w:bookmarkStart w:id="559" w:name="_Toc440631724"/>
      <w:bookmarkStart w:id="560" w:name="_Toc441130829"/>
      <w:r>
        <w:rPr>
          <w:szCs w:val="24"/>
        </w:rPr>
        <w:lastRenderedPageBreak/>
        <w:t>Антикоррупционные обязательства (Форма 1.1).</w:t>
      </w:r>
      <w:bookmarkEnd w:id="556"/>
      <w:bookmarkEnd w:id="557"/>
      <w:bookmarkEnd w:id="558"/>
      <w:bookmarkEnd w:id="559"/>
      <w:bookmarkEnd w:id="560"/>
    </w:p>
    <w:p w:rsidR="00920CB0" w:rsidRPr="00920CB0" w:rsidRDefault="00920CB0" w:rsidP="00557C01">
      <w:pPr>
        <w:pStyle w:val="3"/>
        <w:numPr>
          <w:ilvl w:val="3"/>
          <w:numId w:val="78"/>
        </w:numPr>
        <w:rPr>
          <w:b w:val="0"/>
          <w:szCs w:val="24"/>
        </w:rPr>
      </w:pPr>
      <w:bookmarkStart w:id="561" w:name="_Toc439238216"/>
      <w:bookmarkStart w:id="562" w:name="_Toc439252764"/>
      <w:bookmarkStart w:id="563" w:name="_Toc439323738"/>
      <w:bookmarkStart w:id="564" w:name="_Toc440361372"/>
      <w:bookmarkStart w:id="565" w:name="_Toc440376127"/>
      <w:bookmarkStart w:id="566" w:name="_Toc440376254"/>
      <w:bookmarkStart w:id="567" w:name="_Toc440382512"/>
      <w:bookmarkStart w:id="568" w:name="_Toc440447182"/>
      <w:bookmarkStart w:id="569" w:name="_Toc440631725"/>
      <w:bookmarkStart w:id="570" w:name="_Toc440877381"/>
      <w:bookmarkStart w:id="571" w:name="_Toc441130830"/>
      <w:r w:rsidRPr="00920CB0">
        <w:rPr>
          <w:b w:val="0"/>
          <w:szCs w:val="24"/>
        </w:rPr>
        <w:t xml:space="preserve">Форма </w:t>
      </w:r>
      <w:r>
        <w:rPr>
          <w:b w:val="0"/>
          <w:szCs w:val="24"/>
        </w:rPr>
        <w:t>Антикоррупционных обязательств</w:t>
      </w:r>
      <w:bookmarkEnd w:id="561"/>
      <w:bookmarkEnd w:id="562"/>
      <w:bookmarkEnd w:id="563"/>
      <w:bookmarkEnd w:id="564"/>
      <w:bookmarkEnd w:id="565"/>
      <w:bookmarkEnd w:id="566"/>
      <w:bookmarkEnd w:id="567"/>
      <w:bookmarkEnd w:id="568"/>
      <w:bookmarkEnd w:id="569"/>
      <w:bookmarkEnd w:id="570"/>
      <w:bookmarkEnd w:id="57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2" w:name="_Toc423423668"/>
      <w:bookmarkStart w:id="573" w:name="_Ref440271072"/>
      <w:bookmarkStart w:id="574" w:name="_Ref440273986"/>
      <w:bookmarkStart w:id="575" w:name="_Ref440274337"/>
      <w:bookmarkStart w:id="576" w:name="_Ref440274913"/>
      <w:bookmarkStart w:id="577" w:name="_Ref440284918"/>
      <w:bookmarkStart w:id="578"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550"/>
      <w:bookmarkEnd w:id="551"/>
      <w:bookmarkEnd w:id="552"/>
      <w:bookmarkEnd w:id="553"/>
      <w:bookmarkEnd w:id="554"/>
      <w:bookmarkEnd w:id="555"/>
      <w:bookmarkEnd w:id="572"/>
      <w:bookmarkEnd w:id="573"/>
      <w:bookmarkEnd w:id="574"/>
      <w:bookmarkEnd w:id="575"/>
      <w:bookmarkEnd w:id="576"/>
      <w:bookmarkEnd w:id="577"/>
      <w:bookmarkEnd w:id="578"/>
    </w:p>
    <w:p w:rsidR="004F4D80" w:rsidRPr="00C236C0" w:rsidRDefault="004F4D80" w:rsidP="004F4D80">
      <w:pPr>
        <w:pStyle w:val="3"/>
        <w:rPr>
          <w:szCs w:val="24"/>
        </w:rPr>
      </w:pPr>
      <w:bookmarkStart w:id="579" w:name="_Toc98253923"/>
      <w:bookmarkStart w:id="580" w:name="_Toc157248177"/>
      <w:bookmarkStart w:id="581" w:name="_Toc157496546"/>
      <w:bookmarkStart w:id="582" w:name="_Toc158206085"/>
      <w:bookmarkStart w:id="583" w:name="_Toc164057770"/>
      <w:bookmarkStart w:id="584" w:name="_Toc164137120"/>
      <w:bookmarkStart w:id="585" w:name="_Toc164161280"/>
      <w:bookmarkStart w:id="586" w:name="_Toc165173851"/>
      <w:bookmarkStart w:id="587" w:name="_Ref264038986"/>
      <w:bookmarkStart w:id="588" w:name="_Ref264359294"/>
      <w:bookmarkStart w:id="589" w:name="_Toc439170676"/>
      <w:bookmarkStart w:id="590" w:name="_Toc439172778"/>
      <w:bookmarkStart w:id="591" w:name="_Toc439173222"/>
      <w:bookmarkStart w:id="592" w:name="_Toc439238218"/>
      <w:bookmarkStart w:id="593" w:name="_Toc439252766"/>
      <w:bookmarkStart w:id="594" w:name="_Toc439323740"/>
      <w:bookmarkStart w:id="595" w:name="_Toc440361374"/>
      <w:bookmarkStart w:id="596" w:name="_Toc440376129"/>
      <w:bookmarkStart w:id="597" w:name="_Toc440376256"/>
      <w:bookmarkStart w:id="598" w:name="_Toc440382514"/>
      <w:bookmarkStart w:id="599" w:name="_Toc440447184"/>
      <w:bookmarkStart w:id="600" w:name="_Toc440631727"/>
      <w:bookmarkStart w:id="601" w:name="_Toc440877383"/>
      <w:bookmarkStart w:id="602" w:name="_Toc441130832"/>
      <w:r w:rsidRPr="00C236C0">
        <w:rPr>
          <w:szCs w:val="24"/>
        </w:rPr>
        <w:t xml:space="preserve">Форма </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00492C8B">
        <w:rPr>
          <w:szCs w:val="24"/>
        </w:rPr>
        <w:t>Сводной таблицы стоимости</w:t>
      </w:r>
      <w:bookmarkEnd w:id="593"/>
      <w:bookmarkEnd w:id="594"/>
      <w:bookmarkEnd w:id="595"/>
      <w:bookmarkEnd w:id="596"/>
      <w:bookmarkEnd w:id="597"/>
      <w:bookmarkEnd w:id="598"/>
      <w:bookmarkEnd w:id="599"/>
      <w:bookmarkEnd w:id="600"/>
      <w:bookmarkEnd w:id="601"/>
      <w:r w:rsidR="00235620">
        <w:rPr>
          <w:szCs w:val="24"/>
        </w:rPr>
        <w:t xml:space="preserve"> </w:t>
      </w:r>
      <w:r w:rsidR="00235620" w:rsidRPr="00536E26">
        <w:rPr>
          <w:bCs w:val="0"/>
          <w:szCs w:val="24"/>
        </w:rPr>
        <w:t>услуг</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4111"/>
        <w:gridCol w:w="1134"/>
        <w:gridCol w:w="2126"/>
        <w:gridCol w:w="2410"/>
        <w:gridCol w:w="2977"/>
      </w:tblGrid>
      <w:tr w:rsidR="00BA4998" w:rsidRPr="0098354B" w:rsidTr="004B27A9">
        <w:trPr>
          <w:trHeight w:val="944"/>
        </w:trPr>
        <w:tc>
          <w:tcPr>
            <w:tcW w:w="709" w:type="dxa"/>
            <w:vMerge w:val="restart"/>
            <w:vAlign w:val="center"/>
          </w:tcPr>
          <w:p w:rsidR="00BA4998" w:rsidRPr="001816C6" w:rsidRDefault="00BA4998" w:rsidP="004B27A9">
            <w:pPr>
              <w:pStyle w:val="aff0"/>
              <w:spacing w:before="0" w:after="0"/>
              <w:jc w:val="center"/>
              <w:rPr>
                <w:sz w:val="24"/>
                <w:szCs w:val="24"/>
              </w:rPr>
            </w:pPr>
            <w:r w:rsidRPr="001816C6">
              <w:rPr>
                <w:sz w:val="24"/>
                <w:szCs w:val="24"/>
              </w:rPr>
              <w:t xml:space="preserve">№ </w:t>
            </w:r>
            <w:proofErr w:type="gramStart"/>
            <w:r w:rsidRPr="001816C6">
              <w:rPr>
                <w:sz w:val="24"/>
                <w:szCs w:val="24"/>
              </w:rPr>
              <w:t>п</w:t>
            </w:r>
            <w:proofErr w:type="gramEnd"/>
            <w:r w:rsidRPr="001816C6">
              <w:rPr>
                <w:sz w:val="24"/>
                <w:szCs w:val="24"/>
              </w:rPr>
              <w:t>/п</w:t>
            </w:r>
          </w:p>
        </w:tc>
        <w:tc>
          <w:tcPr>
            <w:tcW w:w="2268" w:type="dxa"/>
            <w:vMerge w:val="restart"/>
            <w:vAlign w:val="center"/>
          </w:tcPr>
          <w:p w:rsidR="00BA4998" w:rsidRPr="009C6F38" w:rsidRDefault="00BA4998" w:rsidP="004B27A9">
            <w:pPr>
              <w:spacing w:line="240" w:lineRule="auto"/>
              <w:ind w:firstLine="0"/>
            </w:pPr>
            <w:r w:rsidRPr="009C6F38">
              <w:t>Тип оборудования</w:t>
            </w:r>
          </w:p>
        </w:tc>
        <w:tc>
          <w:tcPr>
            <w:tcW w:w="4111" w:type="dxa"/>
            <w:vMerge w:val="restart"/>
            <w:vAlign w:val="center"/>
          </w:tcPr>
          <w:p w:rsidR="00BA4998" w:rsidRPr="009C6F38" w:rsidRDefault="00BA4998" w:rsidP="004B27A9">
            <w:pPr>
              <w:spacing w:line="240" w:lineRule="auto"/>
              <w:jc w:val="center"/>
            </w:pPr>
            <w:r w:rsidRPr="009C6F38">
              <w:t>Наименование работ</w:t>
            </w:r>
            <w:r>
              <w:t>/услуг</w:t>
            </w:r>
          </w:p>
        </w:tc>
        <w:tc>
          <w:tcPr>
            <w:tcW w:w="1134" w:type="dxa"/>
            <w:vMerge w:val="restart"/>
            <w:vAlign w:val="center"/>
          </w:tcPr>
          <w:p w:rsidR="00BA4998" w:rsidRDefault="00BA4998" w:rsidP="004B27A9">
            <w:pPr>
              <w:spacing w:line="240" w:lineRule="auto"/>
              <w:ind w:firstLine="0"/>
              <w:jc w:val="center"/>
              <w:rPr>
                <w:sz w:val="24"/>
                <w:szCs w:val="24"/>
              </w:rPr>
            </w:pPr>
            <w:r>
              <w:rPr>
                <w:sz w:val="24"/>
                <w:szCs w:val="24"/>
              </w:rPr>
              <w:t>Количество</w:t>
            </w:r>
          </w:p>
        </w:tc>
        <w:tc>
          <w:tcPr>
            <w:tcW w:w="7513" w:type="dxa"/>
            <w:gridSpan w:val="3"/>
            <w:vAlign w:val="center"/>
          </w:tcPr>
          <w:p w:rsidR="00BA4998" w:rsidRPr="001816C6" w:rsidRDefault="00BA4998" w:rsidP="004B27A9">
            <w:pPr>
              <w:spacing w:line="240" w:lineRule="auto"/>
              <w:ind w:firstLine="0"/>
              <w:jc w:val="center"/>
              <w:rPr>
                <w:sz w:val="24"/>
                <w:szCs w:val="24"/>
              </w:rPr>
            </w:pPr>
            <w:r w:rsidRPr="008E69AD">
              <w:rPr>
                <w:sz w:val="24"/>
                <w:szCs w:val="24"/>
              </w:rPr>
              <w:t>Предельная стоимость нормо-часа работ (руб./час.)</w:t>
            </w:r>
          </w:p>
        </w:tc>
      </w:tr>
      <w:tr w:rsidR="00BA4998" w:rsidRPr="0098354B" w:rsidTr="004B27A9">
        <w:trPr>
          <w:trHeight w:val="944"/>
        </w:trPr>
        <w:tc>
          <w:tcPr>
            <w:tcW w:w="709" w:type="dxa"/>
            <w:vMerge/>
            <w:vAlign w:val="center"/>
          </w:tcPr>
          <w:p w:rsidR="00BA4998" w:rsidRPr="001816C6" w:rsidRDefault="00BA4998" w:rsidP="004B27A9">
            <w:pPr>
              <w:pStyle w:val="aff0"/>
              <w:spacing w:before="0" w:after="0"/>
              <w:jc w:val="center"/>
              <w:rPr>
                <w:sz w:val="24"/>
                <w:szCs w:val="24"/>
              </w:rPr>
            </w:pPr>
          </w:p>
        </w:tc>
        <w:tc>
          <w:tcPr>
            <w:tcW w:w="2268" w:type="dxa"/>
            <w:vMerge/>
            <w:vAlign w:val="center"/>
          </w:tcPr>
          <w:p w:rsidR="00BA4998" w:rsidRPr="001816C6" w:rsidRDefault="00BA4998" w:rsidP="004B27A9">
            <w:pPr>
              <w:spacing w:line="240" w:lineRule="auto"/>
              <w:ind w:firstLine="0"/>
              <w:jc w:val="center"/>
              <w:rPr>
                <w:sz w:val="24"/>
                <w:szCs w:val="24"/>
              </w:rPr>
            </w:pPr>
          </w:p>
        </w:tc>
        <w:tc>
          <w:tcPr>
            <w:tcW w:w="4111" w:type="dxa"/>
            <w:vMerge/>
            <w:vAlign w:val="center"/>
          </w:tcPr>
          <w:p w:rsidR="00BA4998" w:rsidRPr="001816C6" w:rsidRDefault="00BA4998" w:rsidP="004B27A9">
            <w:pPr>
              <w:spacing w:line="240" w:lineRule="auto"/>
              <w:ind w:firstLine="0"/>
              <w:jc w:val="center"/>
              <w:rPr>
                <w:sz w:val="24"/>
                <w:szCs w:val="24"/>
              </w:rPr>
            </w:pPr>
          </w:p>
        </w:tc>
        <w:tc>
          <w:tcPr>
            <w:tcW w:w="1134" w:type="dxa"/>
            <w:vMerge/>
            <w:vAlign w:val="center"/>
          </w:tcPr>
          <w:p w:rsidR="00BA4998" w:rsidRPr="001816C6" w:rsidRDefault="00BA4998" w:rsidP="004B27A9">
            <w:pPr>
              <w:spacing w:line="240" w:lineRule="auto"/>
              <w:ind w:firstLine="0"/>
              <w:jc w:val="center"/>
              <w:rPr>
                <w:sz w:val="24"/>
                <w:szCs w:val="24"/>
              </w:rPr>
            </w:pPr>
          </w:p>
        </w:tc>
        <w:tc>
          <w:tcPr>
            <w:tcW w:w="2126" w:type="dxa"/>
            <w:vAlign w:val="center"/>
          </w:tcPr>
          <w:p w:rsidR="00BA4998" w:rsidRPr="001816C6" w:rsidRDefault="00BA4998" w:rsidP="004B27A9">
            <w:pPr>
              <w:spacing w:line="240" w:lineRule="auto"/>
              <w:ind w:firstLine="0"/>
              <w:jc w:val="center"/>
              <w:rPr>
                <w:sz w:val="24"/>
                <w:szCs w:val="24"/>
              </w:rPr>
            </w:pPr>
            <w:r w:rsidRPr="001816C6">
              <w:rPr>
                <w:sz w:val="24"/>
                <w:szCs w:val="24"/>
              </w:rPr>
              <w:t>Цена единицы без НДС, руб.</w:t>
            </w:r>
          </w:p>
        </w:tc>
        <w:tc>
          <w:tcPr>
            <w:tcW w:w="2410" w:type="dxa"/>
            <w:vAlign w:val="center"/>
          </w:tcPr>
          <w:p w:rsidR="00BA4998" w:rsidRPr="001816C6" w:rsidRDefault="00BA4998" w:rsidP="004B27A9">
            <w:pPr>
              <w:spacing w:line="240" w:lineRule="auto"/>
              <w:ind w:firstLine="0"/>
              <w:jc w:val="center"/>
              <w:rPr>
                <w:sz w:val="24"/>
                <w:szCs w:val="24"/>
              </w:rPr>
            </w:pPr>
            <w:r w:rsidRPr="001816C6">
              <w:rPr>
                <w:sz w:val="24"/>
                <w:szCs w:val="24"/>
              </w:rPr>
              <w:t>Цена единицы с НДС, руб.</w:t>
            </w:r>
          </w:p>
        </w:tc>
        <w:tc>
          <w:tcPr>
            <w:tcW w:w="2977" w:type="dxa"/>
            <w:vAlign w:val="center"/>
          </w:tcPr>
          <w:p w:rsidR="00BA4998" w:rsidRPr="001816C6" w:rsidRDefault="00BA4998" w:rsidP="004B27A9">
            <w:pPr>
              <w:spacing w:line="240" w:lineRule="auto"/>
              <w:ind w:firstLine="0"/>
              <w:jc w:val="center"/>
              <w:rPr>
                <w:sz w:val="24"/>
                <w:szCs w:val="24"/>
              </w:rPr>
            </w:pPr>
            <w:r w:rsidRPr="001816C6">
              <w:rPr>
                <w:sz w:val="24"/>
                <w:szCs w:val="24"/>
              </w:rPr>
              <w:t>Примечания</w:t>
            </w:r>
          </w:p>
        </w:tc>
      </w:tr>
      <w:tr w:rsidR="00BA4998" w:rsidRPr="0098354B" w:rsidTr="004B27A9">
        <w:trPr>
          <w:trHeight w:val="284"/>
        </w:trPr>
        <w:tc>
          <w:tcPr>
            <w:tcW w:w="709" w:type="dxa"/>
            <w:vMerge w:val="restart"/>
            <w:vAlign w:val="center"/>
          </w:tcPr>
          <w:p w:rsidR="00BA4998" w:rsidRPr="001816C6" w:rsidRDefault="00BA4998" w:rsidP="00BA4998">
            <w:pPr>
              <w:pStyle w:val="aff1"/>
              <w:suppressAutoHyphens w:val="0"/>
              <w:ind w:left="0"/>
              <w:rPr>
                <w:color w:val="000000"/>
                <w:szCs w:val="24"/>
              </w:rPr>
            </w:pPr>
            <w:r>
              <w:rPr>
                <w:color w:val="000000"/>
                <w:szCs w:val="24"/>
              </w:rPr>
              <w:t>1</w:t>
            </w:r>
          </w:p>
        </w:tc>
        <w:tc>
          <w:tcPr>
            <w:tcW w:w="2268" w:type="dxa"/>
            <w:vMerge w:val="restart"/>
            <w:vAlign w:val="center"/>
          </w:tcPr>
          <w:p w:rsidR="00BA4998" w:rsidRPr="001816C6" w:rsidRDefault="00BA4998" w:rsidP="0080669C">
            <w:pPr>
              <w:pStyle w:val="aff1"/>
              <w:spacing w:before="0" w:after="0"/>
              <w:rPr>
                <w:color w:val="000000"/>
                <w:szCs w:val="24"/>
              </w:rPr>
            </w:pPr>
            <w:r w:rsidRPr="009C6F38">
              <w:rPr>
                <w:color w:val="000000"/>
                <w:sz w:val="20"/>
                <w:szCs w:val="20"/>
              </w:rPr>
              <w:t>Бензопила</w:t>
            </w:r>
            <w:r>
              <w:rPr>
                <w:color w:val="000000"/>
                <w:sz w:val="20"/>
                <w:szCs w:val="20"/>
              </w:rPr>
              <w:t xml:space="preserve">, </w:t>
            </w:r>
            <w:proofErr w:type="spellStart"/>
            <w:r>
              <w:rPr>
                <w:color w:val="000000"/>
                <w:sz w:val="20"/>
                <w:szCs w:val="20"/>
              </w:rPr>
              <w:t>высоторез</w:t>
            </w:r>
            <w:proofErr w:type="spellEnd"/>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98354B" w:rsidTr="004B27A9">
        <w:trPr>
          <w:trHeight w:val="284"/>
        </w:trPr>
        <w:tc>
          <w:tcPr>
            <w:tcW w:w="709" w:type="dxa"/>
            <w:vMerge/>
            <w:vAlign w:val="center"/>
          </w:tcPr>
          <w:p w:rsidR="00BA4998" w:rsidRPr="001816C6" w:rsidRDefault="00BA4998" w:rsidP="00BA4998">
            <w:pPr>
              <w:pStyle w:val="aff1"/>
              <w:suppressAutoHyphens w:val="0"/>
              <w:ind w:left="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барабана стартера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98354B" w:rsidTr="004B27A9">
        <w:trPr>
          <w:trHeight w:val="284"/>
        </w:trPr>
        <w:tc>
          <w:tcPr>
            <w:tcW w:w="709" w:type="dxa"/>
            <w:vMerge/>
            <w:vAlign w:val="center"/>
          </w:tcPr>
          <w:p w:rsidR="00BA4998" w:rsidRPr="001816C6" w:rsidRDefault="00BA4998" w:rsidP="00BA4998">
            <w:pPr>
              <w:pStyle w:val="aff1"/>
              <w:suppressAutoHyphens w:val="0"/>
              <w:ind w:left="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ведущей звездочки</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98354B" w:rsidTr="004B27A9">
        <w:trPr>
          <w:trHeight w:val="284"/>
        </w:trPr>
        <w:tc>
          <w:tcPr>
            <w:tcW w:w="709" w:type="dxa"/>
            <w:vMerge/>
            <w:vAlign w:val="center"/>
          </w:tcPr>
          <w:p w:rsidR="00BA4998" w:rsidRPr="001816C6" w:rsidRDefault="00BA4998" w:rsidP="00BA4998">
            <w:pPr>
              <w:pStyle w:val="aff1"/>
              <w:suppressAutoHyphens w:val="0"/>
              <w:ind w:left="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воздушного 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98354B" w:rsidTr="004B27A9">
        <w:trPr>
          <w:trHeight w:val="284"/>
        </w:trPr>
        <w:tc>
          <w:tcPr>
            <w:tcW w:w="709" w:type="dxa"/>
            <w:vMerge/>
            <w:vAlign w:val="center"/>
          </w:tcPr>
          <w:p w:rsidR="00BA4998" w:rsidRPr="001816C6" w:rsidRDefault="00BA4998" w:rsidP="00BA4998">
            <w:pPr>
              <w:pStyle w:val="aff1"/>
              <w:suppressAutoHyphens w:val="0"/>
              <w:ind w:left="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карбюратора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98354B" w:rsidTr="004B27A9">
        <w:trPr>
          <w:trHeight w:val="284"/>
        </w:trPr>
        <w:tc>
          <w:tcPr>
            <w:tcW w:w="709" w:type="dxa"/>
            <w:vMerge/>
            <w:vAlign w:val="center"/>
          </w:tcPr>
          <w:p w:rsidR="00BA4998" w:rsidRPr="001816C6" w:rsidRDefault="00BA4998" w:rsidP="00BA4998">
            <w:pPr>
              <w:pStyle w:val="aff1"/>
              <w:suppressAutoHyphens w:val="0"/>
              <w:ind w:left="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маслонасоса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98354B" w:rsidTr="004B27A9">
        <w:trPr>
          <w:trHeight w:val="50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маслопровода/фильтра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w:t>
            </w:r>
            <w:proofErr w:type="spellStart"/>
            <w:r w:rsidRPr="009C6F38">
              <w:rPr>
                <w:color w:val="000000"/>
                <w:sz w:val="20"/>
                <w:szCs w:val="20"/>
              </w:rPr>
              <w:t>натяжителя</w:t>
            </w:r>
            <w:proofErr w:type="spellEnd"/>
            <w:r w:rsidRPr="009C6F38">
              <w:rPr>
                <w:color w:val="000000"/>
                <w:sz w:val="20"/>
                <w:szCs w:val="20"/>
              </w:rPr>
              <w:t xml:space="preserve"> цепи</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w:t>
            </w:r>
            <w:proofErr w:type="spellStart"/>
            <w:r w:rsidRPr="009C6F38">
              <w:rPr>
                <w:color w:val="000000"/>
                <w:sz w:val="20"/>
                <w:szCs w:val="20"/>
              </w:rPr>
              <w:t>топливопровода</w:t>
            </w:r>
            <w:proofErr w:type="spellEnd"/>
            <w:r w:rsidRPr="009C6F38">
              <w:rPr>
                <w:color w:val="000000"/>
                <w:sz w:val="20"/>
                <w:szCs w:val="20"/>
              </w:rPr>
              <w:t>/фильтра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тормоза цепи в сборе</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restart"/>
            <w:vAlign w:val="center"/>
          </w:tcPr>
          <w:p w:rsidR="00BA4998" w:rsidRPr="001816C6" w:rsidRDefault="00BA4998" w:rsidP="00BA4998">
            <w:pPr>
              <w:pStyle w:val="aff1"/>
              <w:spacing w:before="0" w:after="0"/>
              <w:rPr>
                <w:color w:val="000000"/>
                <w:szCs w:val="24"/>
              </w:rPr>
            </w:pPr>
            <w:r>
              <w:rPr>
                <w:color w:val="000000"/>
                <w:szCs w:val="24"/>
              </w:rPr>
              <w:t>2</w:t>
            </w:r>
          </w:p>
        </w:tc>
        <w:tc>
          <w:tcPr>
            <w:tcW w:w="2268" w:type="dxa"/>
            <w:vMerge w:val="restart"/>
            <w:vAlign w:val="center"/>
          </w:tcPr>
          <w:p w:rsidR="00BA4998" w:rsidRPr="001816C6" w:rsidRDefault="00BA4998" w:rsidP="0080669C">
            <w:pPr>
              <w:pStyle w:val="aff1"/>
              <w:spacing w:before="0" w:after="0"/>
              <w:rPr>
                <w:color w:val="000000"/>
                <w:szCs w:val="24"/>
              </w:rPr>
            </w:pPr>
            <w:r>
              <w:rPr>
                <w:color w:val="000000"/>
                <w:sz w:val="20"/>
                <w:szCs w:val="20"/>
              </w:rPr>
              <w:t>Г</w:t>
            </w:r>
            <w:r w:rsidRPr="009C6F38">
              <w:rPr>
                <w:color w:val="000000"/>
                <w:sz w:val="20"/>
                <w:szCs w:val="20"/>
              </w:rPr>
              <w:t>енератор</w:t>
            </w:r>
            <w:r>
              <w:rPr>
                <w:color w:val="000000"/>
                <w:sz w:val="20"/>
                <w:szCs w:val="20"/>
              </w:rPr>
              <w:t xml:space="preserve"> (</w:t>
            </w:r>
            <w:proofErr w:type="spellStart"/>
            <w:r>
              <w:rPr>
                <w:color w:val="000000"/>
                <w:sz w:val="20"/>
                <w:szCs w:val="20"/>
              </w:rPr>
              <w:t>бензо</w:t>
            </w:r>
            <w:proofErr w:type="spellEnd"/>
            <w:r>
              <w:rPr>
                <w:color w:val="000000"/>
                <w:sz w:val="20"/>
                <w:szCs w:val="20"/>
              </w:rPr>
              <w:t xml:space="preserve">-генератор, дизель-генератор, передвижная электроустановка, </w:t>
            </w:r>
            <w:proofErr w:type="spellStart"/>
            <w:r>
              <w:rPr>
                <w:color w:val="000000"/>
                <w:sz w:val="20"/>
                <w:szCs w:val="20"/>
              </w:rPr>
              <w:t>бензоэлектростанция</w:t>
            </w:r>
            <w:proofErr w:type="spellEnd"/>
            <w:r>
              <w:rPr>
                <w:color w:val="000000"/>
                <w:sz w:val="20"/>
                <w:szCs w:val="20"/>
              </w:rPr>
              <w:t xml:space="preserve">, </w:t>
            </w:r>
            <w:r>
              <w:t xml:space="preserve"> </w:t>
            </w:r>
            <w:r>
              <w:rPr>
                <w:color w:val="000000"/>
                <w:sz w:val="20"/>
                <w:szCs w:val="20"/>
              </w:rPr>
              <w:lastRenderedPageBreak/>
              <w:t>э</w:t>
            </w:r>
            <w:r w:rsidRPr="00EF739B">
              <w:rPr>
                <w:color w:val="000000"/>
                <w:sz w:val="20"/>
                <w:szCs w:val="20"/>
              </w:rPr>
              <w:t>лектростанция мобильная од-</w:t>
            </w:r>
            <w:proofErr w:type="spellStart"/>
            <w:r w:rsidRPr="00EF739B">
              <w:rPr>
                <w:color w:val="000000"/>
                <w:sz w:val="20"/>
                <w:szCs w:val="20"/>
              </w:rPr>
              <w:t>нофазная</w:t>
            </w:r>
            <w:proofErr w:type="spellEnd"/>
            <w:r w:rsidRPr="00EF739B">
              <w:rPr>
                <w:color w:val="000000"/>
                <w:sz w:val="20"/>
                <w:szCs w:val="20"/>
              </w:rPr>
              <w:t xml:space="preserve"> </w:t>
            </w:r>
            <w:r>
              <w:rPr>
                <w:color w:val="000000"/>
                <w:sz w:val="20"/>
                <w:szCs w:val="20"/>
              </w:rPr>
              <w:t xml:space="preserve"> </w:t>
            </w:r>
            <w:proofErr w:type="spellStart"/>
            <w:r>
              <w:rPr>
                <w:color w:val="000000"/>
                <w:sz w:val="20"/>
                <w:szCs w:val="20"/>
              </w:rPr>
              <w:t>эл</w:t>
            </w:r>
            <w:proofErr w:type="gramStart"/>
            <w:r>
              <w:rPr>
                <w:color w:val="000000"/>
                <w:sz w:val="20"/>
                <w:szCs w:val="20"/>
              </w:rPr>
              <w:t>.с</w:t>
            </w:r>
            <w:proofErr w:type="gramEnd"/>
            <w:r>
              <w:rPr>
                <w:color w:val="000000"/>
                <w:sz w:val="20"/>
                <w:szCs w:val="20"/>
              </w:rPr>
              <w:t>танция</w:t>
            </w:r>
            <w:proofErr w:type="spellEnd"/>
            <w:r>
              <w:rPr>
                <w:color w:val="000000"/>
                <w:sz w:val="20"/>
                <w:szCs w:val="20"/>
              </w:rPr>
              <w:t xml:space="preserve"> 220 В)</w:t>
            </w: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lastRenderedPageBreak/>
              <w:t>Замена барабана стартера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воздушного 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карбюратора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маслонасоса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маслопровода/фильтра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w:t>
            </w:r>
            <w:proofErr w:type="spellStart"/>
            <w:r w:rsidRPr="009C6F38">
              <w:rPr>
                <w:color w:val="000000"/>
                <w:sz w:val="20"/>
                <w:szCs w:val="20"/>
              </w:rPr>
              <w:t>топливопровода</w:t>
            </w:r>
            <w:proofErr w:type="spellEnd"/>
            <w:r w:rsidRPr="009C6F38">
              <w:rPr>
                <w:color w:val="000000"/>
                <w:sz w:val="20"/>
                <w:szCs w:val="20"/>
              </w:rPr>
              <w:t>/фильтра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ротора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обмоток статора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80669C" w:rsidRDefault="00BA4998" w:rsidP="00BA4998">
            <w:pPr>
              <w:jc w:val="left"/>
              <w:rPr>
                <w:color w:val="000000"/>
                <w:sz w:val="20"/>
                <w:szCs w:val="20"/>
              </w:rPr>
            </w:pPr>
          </w:p>
        </w:tc>
        <w:tc>
          <w:tcPr>
            <w:tcW w:w="2268" w:type="dxa"/>
            <w:vMerge/>
          </w:tcPr>
          <w:p w:rsidR="00BA4998" w:rsidRPr="0080669C" w:rsidRDefault="00BA4998" w:rsidP="0080669C">
            <w:pPr>
              <w:jc w:val="left"/>
              <w:rPr>
                <w:color w:val="000000"/>
                <w:sz w:val="20"/>
                <w:szCs w:val="20"/>
              </w:rPr>
            </w:pPr>
          </w:p>
        </w:tc>
        <w:tc>
          <w:tcPr>
            <w:tcW w:w="4111" w:type="dxa"/>
          </w:tcPr>
          <w:p w:rsidR="00BA4998" w:rsidRPr="0080669C" w:rsidRDefault="00BA4998" w:rsidP="00BA4998">
            <w:pPr>
              <w:ind w:firstLine="0"/>
              <w:jc w:val="left"/>
              <w:rPr>
                <w:color w:val="000000"/>
                <w:sz w:val="20"/>
                <w:szCs w:val="20"/>
              </w:rPr>
            </w:pPr>
            <w:r w:rsidRPr="009C6F38">
              <w:rPr>
                <w:color w:val="000000"/>
                <w:sz w:val="20"/>
                <w:szCs w:val="20"/>
              </w:rPr>
              <w:t>Замена подшипника ротора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1816C6">
            <w:pPr>
              <w:pStyle w:val="aff1"/>
              <w:spacing w:before="0" w:after="0"/>
              <w:rPr>
                <w:color w:val="000000"/>
                <w:szCs w:val="24"/>
              </w:rPr>
            </w:pPr>
          </w:p>
        </w:tc>
        <w:tc>
          <w:tcPr>
            <w:tcW w:w="2410" w:type="dxa"/>
          </w:tcPr>
          <w:p w:rsidR="00BA4998" w:rsidRPr="001816C6" w:rsidRDefault="00BA4998" w:rsidP="001816C6">
            <w:pPr>
              <w:pStyle w:val="aff1"/>
              <w:spacing w:before="0" w:after="0"/>
              <w:jc w:val="right"/>
              <w:rPr>
                <w:color w:val="000000"/>
                <w:szCs w:val="24"/>
              </w:rPr>
            </w:pPr>
          </w:p>
        </w:tc>
        <w:tc>
          <w:tcPr>
            <w:tcW w:w="2977" w:type="dxa"/>
          </w:tcPr>
          <w:p w:rsidR="00BA4998" w:rsidRPr="001816C6" w:rsidRDefault="00BA4998" w:rsidP="001816C6">
            <w:pPr>
              <w:pStyle w:val="aff1"/>
              <w:spacing w:before="0" w:after="0"/>
              <w:rPr>
                <w:color w:val="000000"/>
                <w:szCs w:val="24"/>
              </w:rPr>
            </w:pPr>
          </w:p>
        </w:tc>
      </w:tr>
      <w:tr w:rsidR="00BA4998" w:rsidRPr="00843BBD" w:rsidTr="004B27A9">
        <w:trPr>
          <w:trHeight w:val="284"/>
        </w:trPr>
        <w:tc>
          <w:tcPr>
            <w:tcW w:w="709" w:type="dxa"/>
            <w:vMerge w:val="restart"/>
            <w:vAlign w:val="center"/>
          </w:tcPr>
          <w:p w:rsidR="00BA4998" w:rsidRPr="001816C6" w:rsidRDefault="00BA4998" w:rsidP="00BA4998">
            <w:pPr>
              <w:pStyle w:val="aff1"/>
              <w:spacing w:before="0" w:after="0"/>
              <w:rPr>
                <w:color w:val="000000"/>
                <w:szCs w:val="24"/>
              </w:rPr>
            </w:pPr>
            <w:r>
              <w:rPr>
                <w:color w:val="000000"/>
                <w:szCs w:val="24"/>
              </w:rPr>
              <w:t>3</w:t>
            </w:r>
          </w:p>
        </w:tc>
        <w:tc>
          <w:tcPr>
            <w:tcW w:w="2268" w:type="dxa"/>
            <w:vMerge w:val="restart"/>
            <w:vAlign w:val="center"/>
          </w:tcPr>
          <w:p w:rsidR="00BA4998" w:rsidRPr="001816C6" w:rsidRDefault="00BA4998" w:rsidP="0080669C">
            <w:pPr>
              <w:pStyle w:val="aff1"/>
              <w:spacing w:before="0" w:after="0"/>
              <w:rPr>
                <w:color w:val="000000"/>
                <w:szCs w:val="24"/>
              </w:rPr>
            </w:pPr>
            <w:r w:rsidRPr="009C6F38">
              <w:rPr>
                <w:color w:val="000000"/>
                <w:sz w:val="20"/>
                <w:szCs w:val="20"/>
              </w:rPr>
              <w:t>Трим</w:t>
            </w:r>
            <w:r>
              <w:rPr>
                <w:color w:val="000000"/>
                <w:sz w:val="20"/>
                <w:szCs w:val="20"/>
              </w:rPr>
              <w:t>м</w:t>
            </w:r>
            <w:r w:rsidRPr="009C6F38">
              <w:rPr>
                <w:color w:val="000000"/>
                <w:sz w:val="20"/>
                <w:szCs w:val="20"/>
              </w:rPr>
              <w:t>ер</w:t>
            </w:r>
            <w:r>
              <w:rPr>
                <w:color w:val="000000"/>
                <w:sz w:val="20"/>
                <w:szCs w:val="20"/>
              </w:rPr>
              <w:t xml:space="preserve"> (</w:t>
            </w:r>
            <w:proofErr w:type="spellStart"/>
            <w:r>
              <w:rPr>
                <w:color w:val="000000"/>
                <w:sz w:val="20"/>
                <w:szCs w:val="20"/>
              </w:rPr>
              <w:t>мотокоса</w:t>
            </w:r>
            <w:proofErr w:type="spellEnd"/>
            <w:r>
              <w:rPr>
                <w:color w:val="000000"/>
                <w:sz w:val="20"/>
                <w:szCs w:val="20"/>
              </w:rPr>
              <w:t>), газонокосилка</w:t>
            </w: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барабана стартера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воздушного 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карбюратора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маслонасоса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маслопровода/фильтра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w:t>
            </w:r>
            <w:proofErr w:type="spellStart"/>
            <w:r w:rsidRPr="009C6F38">
              <w:rPr>
                <w:color w:val="000000"/>
                <w:sz w:val="20"/>
                <w:szCs w:val="20"/>
              </w:rPr>
              <w:t>топливопровода</w:t>
            </w:r>
            <w:proofErr w:type="spellEnd"/>
            <w:r w:rsidRPr="009C6F38">
              <w:rPr>
                <w:color w:val="000000"/>
                <w:sz w:val="20"/>
                <w:szCs w:val="20"/>
              </w:rPr>
              <w:t>/фильтра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гибкого вала</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Замена головки струнной</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ign w:val="center"/>
          </w:tcPr>
          <w:p w:rsidR="00BA4998" w:rsidRPr="001816C6" w:rsidRDefault="00BA4998" w:rsidP="00BA4998">
            <w:pPr>
              <w:pStyle w:val="aff1"/>
              <w:spacing w:before="0" w:after="0"/>
              <w:rPr>
                <w:color w:val="000000"/>
                <w:szCs w:val="24"/>
              </w:rPr>
            </w:pPr>
          </w:p>
        </w:tc>
        <w:tc>
          <w:tcPr>
            <w:tcW w:w="2268" w:type="dxa"/>
            <w:vMerge/>
            <w:vAlign w:val="center"/>
          </w:tcPr>
          <w:p w:rsidR="00BA4998" w:rsidRPr="001816C6" w:rsidRDefault="00BA4998" w:rsidP="0080669C">
            <w:pPr>
              <w:pStyle w:val="aff1"/>
              <w:spacing w:before="0" w:after="0"/>
              <w:rPr>
                <w:color w:val="000000"/>
                <w:szCs w:val="24"/>
              </w:rPr>
            </w:pPr>
          </w:p>
        </w:tc>
        <w:tc>
          <w:tcPr>
            <w:tcW w:w="4111" w:type="dxa"/>
            <w:vAlign w:val="center"/>
          </w:tcPr>
          <w:p w:rsidR="00BA4998" w:rsidRPr="009C6F38" w:rsidRDefault="00BA4998" w:rsidP="00BA4998">
            <w:pPr>
              <w:ind w:firstLine="0"/>
              <w:jc w:val="left"/>
              <w:rPr>
                <w:color w:val="000000"/>
                <w:sz w:val="20"/>
                <w:szCs w:val="20"/>
              </w:rPr>
            </w:pPr>
            <w:r w:rsidRPr="009C6F38">
              <w:rPr>
                <w:color w:val="000000"/>
                <w:sz w:val="20"/>
                <w:szCs w:val="20"/>
              </w:rPr>
              <w:t xml:space="preserve">Замена барабана </w:t>
            </w:r>
            <w:proofErr w:type="gramStart"/>
            <w:r w:rsidRPr="009C6F38">
              <w:rPr>
                <w:color w:val="000000"/>
                <w:sz w:val="20"/>
                <w:szCs w:val="20"/>
              </w:rPr>
              <w:t>м</w:t>
            </w:r>
            <w:proofErr w:type="gramEnd"/>
            <w:r w:rsidRPr="009C6F38">
              <w:rPr>
                <w:color w:val="000000"/>
                <w:sz w:val="20"/>
                <w:szCs w:val="20"/>
              </w:rPr>
              <w:t>/сцепления</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val="restart"/>
            <w:vAlign w:val="center"/>
          </w:tcPr>
          <w:p w:rsidR="00BA4998" w:rsidRPr="001816C6" w:rsidRDefault="00BA4998" w:rsidP="00BA4998">
            <w:pPr>
              <w:pStyle w:val="aff1"/>
              <w:spacing w:before="0" w:after="0"/>
              <w:rPr>
                <w:color w:val="000000"/>
                <w:szCs w:val="24"/>
              </w:rPr>
            </w:pPr>
            <w:r>
              <w:rPr>
                <w:color w:val="000000"/>
                <w:szCs w:val="24"/>
              </w:rPr>
              <w:t>4</w:t>
            </w:r>
          </w:p>
        </w:tc>
        <w:tc>
          <w:tcPr>
            <w:tcW w:w="2268" w:type="dxa"/>
            <w:vMerge w:val="restart"/>
          </w:tcPr>
          <w:p w:rsidR="00BA4998" w:rsidRPr="001816C6" w:rsidRDefault="00BA4998" w:rsidP="0080669C">
            <w:pPr>
              <w:pStyle w:val="aff1"/>
              <w:spacing w:before="0" w:after="0"/>
              <w:rPr>
                <w:color w:val="000000"/>
                <w:szCs w:val="24"/>
              </w:rPr>
            </w:pPr>
            <w:r w:rsidRPr="009C6F38">
              <w:rPr>
                <w:color w:val="000000"/>
                <w:sz w:val="20"/>
                <w:szCs w:val="20"/>
              </w:rPr>
              <w:t>Сварочный аппарат</w:t>
            </w:r>
          </w:p>
        </w:tc>
        <w:tc>
          <w:tcPr>
            <w:tcW w:w="4111" w:type="dxa"/>
            <w:vAlign w:val="bottom"/>
          </w:tcPr>
          <w:p w:rsidR="00BA4998" w:rsidRPr="009C6F38" w:rsidRDefault="00BA4998" w:rsidP="00BA4998">
            <w:pPr>
              <w:ind w:firstLine="0"/>
              <w:rPr>
                <w:color w:val="000000"/>
                <w:sz w:val="20"/>
                <w:szCs w:val="20"/>
              </w:rPr>
            </w:pPr>
            <w:r w:rsidRPr="009C6F38">
              <w:rPr>
                <w:color w:val="000000"/>
                <w:sz w:val="20"/>
                <w:szCs w:val="20"/>
              </w:rPr>
              <w:t>Ремонт обмотки</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tcPr>
          <w:p w:rsidR="00BA4998" w:rsidRPr="001816C6" w:rsidRDefault="00BA4998" w:rsidP="0080669C">
            <w:pPr>
              <w:pStyle w:val="aff1"/>
              <w:spacing w:before="0" w:after="0"/>
              <w:rPr>
                <w:color w:val="000000"/>
                <w:szCs w:val="24"/>
              </w:rPr>
            </w:pPr>
          </w:p>
        </w:tc>
        <w:tc>
          <w:tcPr>
            <w:tcW w:w="2268" w:type="dxa"/>
            <w:vMerge/>
          </w:tcPr>
          <w:p w:rsidR="00BA4998" w:rsidRPr="001816C6" w:rsidRDefault="00BA4998" w:rsidP="0080669C">
            <w:pPr>
              <w:pStyle w:val="aff1"/>
              <w:spacing w:before="0" w:after="0"/>
              <w:rPr>
                <w:color w:val="000000"/>
                <w:szCs w:val="24"/>
              </w:rPr>
            </w:pPr>
          </w:p>
        </w:tc>
        <w:tc>
          <w:tcPr>
            <w:tcW w:w="4111" w:type="dxa"/>
            <w:vAlign w:val="bottom"/>
          </w:tcPr>
          <w:p w:rsidR="00BA4998" w:rsidRPr="009C6F38" w:rsidRDefault="00BA4998" w:rsidP="00BA4998">
            <w:pPr>
              <w:ind w:firstLine="0"/>
              <w:rPr>
                <w:color w:val="000000"/>
                <w:sz w:val="20"/>
                <w:szCs w:val="20"/>
              </w:rPr>
            </w:pPr>
            <w:r w:rsidRPr="009C6F38">
              <w:rPr>
                <w:color w:val="000000"/>
                <w:sz w:val="20"/>
                <w:szCs w:val="20"/>
              </w:rPr>
              <w:t>Замена обмотки</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tcPr>
          <w:p w:rsidR="00BA4998" w:rsidRPr="001816C6" w:rsidRDefault="00BA4998" w:rsidP="0080669C">
            <w:pPr>
              <w:pStyle w:val="aff1"/>
              <w:spacing w:before="0" w:after="0"/>
              <w:rPr>
                <w:color w:val="000000"/>
                <w:szCs w:val="24"/>
              </w:rPr>
            </w:pPr>
          </w:p>
        </w:tc>
        <w:tc>
          <w:tcPr>
            <w:tcW w:w="2268" w:type="dxa"/>
            <w:vMerge/>
          </w:tcPr>
          <w:p w:rsidR="00BA4998" w:rsidRPr="001816C6" w:rsidRDefault="00BA4998" w:rsidP="0080669C">
            <w:pPr>
              <w:pStyle w:val="aff1"/>
              <w:spacing w:before="0" w:after="0"/>
              <w:rPr>
                <w:color w:val="000000"/>
                <w:szCs w:val="24"/>
              </w:rPr>
            </w:pPr>
          </w:p>
        </w:tc>
        <w:tc>
          <w:tcPr>
            <w:tcW w:w="4111" w:type="dxa"/>
            <w:vAlign w:val="bottom"/>
          </w:tcPr>
          <w:p w:rsidR="00BA4998" w:rsidRPr="009C6F38" w:rsidRDefault="00BA4998" w:rsidP="00BA4998">
            <w:pPr>
              <w:ind w:firstLine="0"/>
              <w:rPr>
                <w:color w:val="000000"/>
                <w:sz w:val="20"/>
                <w:szCs w:val="20"/>
              </w:rPr>
            </w:pPr>
            <w:r w:rsidRPr="009C6F38">
              <w:rPr>
                <w:color w:val="000000"/>
                <w:sz w:val="20"/>
                <w:szCs w:val="20"/>
              </w:rPr>
              <w:t>Ремонт выпрямителя</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r w:rsidR="00BA4998" w:rsidRPr="00843BBD" w:rsidTr="004B27A9">
        <w:trPr>
          <w:trHeight w:val="284"/>
        </w:trPr>
        <w:tc>
          <w:tcPr>
            <w:tcW w:w="709" w:type="dxa"/>
            <w:vMerge/>
          </w:tcPr>
          <w:p w:rsidR="00BA4998" w:rsidRPr="001816C6" w:rsidRDefault="00BA4998" w:rsidP="0080669C">
            <w:pPr>
              <w:pStyle w:val="aff1"/>
              <w:spacing w:before="0" w:after="0"/>
              <w:rPr>
                <w:color w:val="000000"/>
                <w:szCs w:val="24"/>
              </w:rPr>
            </w:pPr>
          </w:p>
        </w:tc>
        <w:tc>
          <w:tcPr>
            <w:tcW w:w="2268" w:type="dxa"/>
            <w:vMerge/>
          </w:tcPr>
          <w:p w:rsidR="00BA4998" w:rsidRPr="001816C6" w:rsidRDefault="00BA4998" w:rsidP="0080669C">
            <w:pPr>
              <w:pStyle w:val="aff1"/>
              <w:spacing w:before="0" w:after="0"/>
              <w:rPr>
                <w:color w:val="000000"/>
                <w:szCs w:val="24"/>
              </w:rPr>
            </w:pPr>
          </w:p>
        </w:tc>
        <w:tc>
          <w:tcPr>
            <w:tcW w:w="4111" w:type="dxa"/>
            <w:vAlign w:val="bottom"/>
          </w:tcPr>
          <w:p w:rsidR="00BA4998" w:rsidRPr="009C6F38" w:rsidRDefault="00BA4998" w:rsidP="00BA4998">
            <w:pPr>
              <w:ind w:firstLine="0"/>
              <w:rPr>
                <w:color w:val="000000"/>
                <w:sz w:val="20"/>
                <w:szCs w:val="20"/>
              </w:rPr>
            </w:pPr>
            <w:r w:rsidRPr="009C6F38">
              <w:rPr>
                <w:color w:val="000000"/>
                <w:sz w:val="20"/>
                <w:szCs w:val="20"/>
              </w:rPr>
              <w:t>Ремонт инвертора напряжения</w:t>
            </w:r>
          </w:p>
        </w:tc>
        <w:tc>
          <w:tcPr>
            <w:tcW w:w="1134" w:type="dxa"/>
          </w:tcPr>
          <w:p w:rsidR="00BA4998" w:rsidRPr="001816C6" w:rsidRDefault="00BA4998" w:rsidP="00BA4998">
            <w:pPr>
              <w:pStyle w:val="aff1"/>
              <w:spacing w:before="0" w:after="0"/>
              <w:jc w:val="center"/>
              <w:rPr>
                <w:color w:val="000000"/>
                <w:szCs w:val="24"/>
              </w:rPr>
            </w:pPr>
            <w:r>
              <w:rPr>
                <w:color w:val="000000"/>
                <w:szCs w:val="24"/>
              </w:rPr>
              <w:t>1</w:t>
            </w:r>
          </w:p>
        </w:tc>
        <w:tc>
          <w:tcPr>
            <w:tcW w:w="2126" w:type="dxa"/>
          </w:tcPr>
          <w:p w:rsidR="00BA4998" w:rsidRPr="001816C6" w:rsidRDefault="00BA4998" w:rsidP="0080669C">
            <w:pPr>
              <w:pStyle w:val="aff1"/>
              <w:spacing w:before="0" w:after="0"/>
              <w:rPr>
                <w:color w:val="000000"/>
                <w:szCs w:val="24"/>
              </w:rPr>
            </w:pPr>
          </w:p>
        </w:tc>
        <w:tc>
          <w:tcPr>
            <w:tcW w:w="2410" w:type="dxa"/>
          </w:tcPr>
          <w:p w:rsidR="00BA4998" w:rsidRPr="001816C6" w:rsidRDefault="00BA4998" w:rsidP="0080669C">
            <w:pPr>
              <w:pStyle w:val="aff1"/>
              <w:spacing w:before="0" w:after="0"/>
              <w:jc w:val="right"/>
              <w:rPr>
                <w:color w:val="000000"/>
                <w:szCs w:val="24"/>
              </w:rPr>
            </w:pPr>
          </w:p>
        </w:tc>
        <w:tc>
          <w:tcPr>
            <w:tcW w:w="2977" w:type="dxa"/>
          </w:tcPr>
          <w:p w:rsidR="00BA4998" w:rsidRPr="001816C6" w:rsidRDefault="00BA4998" w:rsidP="0080669C">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61375"/>
      <w:bookmarkStart w:id="616" w:name="_Toc440376130"/>
      <w:bookmarkStart w:id="617" w:name="_Toc440376257"/>
      <w:bookmarkStart w:id="618" w:name="_Toc440382515"/>
      <w:bookmarkStart w:id="619" w:name="_Toc440447185"/>
      <w:bookmarkStart w:id="620" w:name="_Toc440631728"/>
      <w:bookmarkStart w:id="621" w:name="_Toc440877384"/>
      <w:bookmarkStart w:id="622" w:name="_Toc441130833"/>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E12C1F">
        <w:rPr>
          <w:sz w:val="24"/>
          <w:szCs w:val="24"/>
        </w:rPr>
        <w:fldChar w:fldCharType="begin"/>
      </w:r>
      <w:r w:rsidR="00E51A35">
        <w:rPr>
          <w:sz w:val="24"/>
          <w:szCs w:val="24"/>
        </w:rPr>
        <w:instrText xml:space="preserve"> REF _Ref440537176 \r \h </w:instrText>
      </w:r>
      <w:r w:rsidR="00E12C1F">
        <w:rPr>
          <w:sz w:val="24"/>
          <w:szCs w:val="24"/>
        </w:rPr>
      </w:r>
      <w:r w:rsidR="00E12C1F">
        <w:rPr>
          <w:sz w:val="24"/>
          <w:szCs w:val="24"/>
        </w:rPr>
        <w:fldChar w:fldCharType="separate"/>
      </w:r>
      <w:r w:rsidR="001C6A71">
        <w:rPr>
          <w:sz w:val="24"/>
          <w:szCs w:val="24"/>
        </w:rPr>
        <w:t>5.3</w:t>
      </w:r>
      <w:r w:rsidR="00E12C1F">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23" w:name="_Ref86826666"/>
      <w:bookmarkStart w:id="624" w:name="_Toc90385112"/>
      <w:bookmarkStart w:id="625" w:name="_Toc98253925"/>
      <w:bookmarkStart w:id="626" w:name="_Toc165173853"/>
      <w:bookmarkStart w:id="62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8" w:name="_Ref440537056"/>
      <w:bookmarkStart w:id="629" w:name="_Ref440537079"/>
      <w:bookmarkStart w:id="630" w:name="_Ref440537120"/>
      <w:bookmarkStart w:id="631" w:name="_Ref440537176"/>
      <w:bookmarkStart w:id="632"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0385113"/>
      <w:bookmarkStart w:id="634" w:name="_Toc98253926"/>
      <w:bookmarkStart w:id="635" w:name="_Toc157248180"/>
      <w:bookmarkStart w:id="636" w:name="_Toc157496549"/>
      <w:bookmarkStart w:id="637" w:name="_Toc158206088"/>
      <w:bookmarkStart w:id="638" w:name="_Toc164057773"/>
      <w:bookmarkStart w:id="639" w:name="_Toc164137123"/>
      <w:bookmarkStart w:id="640" w:name="_Toc164161283"/>
      <w:bookmarkStart w:id="641" w:name="_Toc165173854"/>
      <w:bookmarkStart w:id="642" w:name="_Ref193690005"/>
      <w:bookmarkStart w:id="643" w:name="_Toc439170679"/>
      <w:bookmarkStart w:id="644" w:name="_Toc439172781"/>
      <w:bookmarkStart w:id="645" w:name="_Toc439173225"/>
      <w:bookmarkStart w:id="646" w:name="_Toc439238221"/>
      <w:bookmarkStart w:id="647" w:name="_Toc439252769"/>
      <w:bookmarkStart w:id="648" w:name="_Toc439323743"/>
      <w:bookmarkStart w:id="649" w:name="_Toc440361377"/>
      <w:bookmarkStart w:id="650" w:name="_Toc440376132"/>
      <w:bookmarkStart w:id="651" w:name="_Toc440376259"/>
      <w:bookmarkStart w:id="652" w:name="_Toc440382517"/>
      <w:bookmarkStart w:id="653" w:name="_Toc440447187"/>
      <w:bookmarkStart w:id="654" w:name="_Toc440631730"/>
      <w:bookmarkStart w:id="655" w:name="_Toc440877386"/>
      <w:bookmarkStart w:id="656" w:name="_Toc441130835"/>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r w:rsidRPr="00C236C0">
        <w:rPr>
          <w:szCs w:val="24"/>
        </w:rPr>
        <w:t>технического предложения</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7" w:name="_Ref55335818"/>
      <w:bookmarkStart w:id="658" w:name="_Ref55336334"/>
      <w:bookmarkStart w:id="659" w:name="_Toc57314673"/>
      <w:bookmarkStart w:id="660" w:name="_Toc69728987"/>
      <w:bookmarkStart w:id="661" w:name="_Toc98253928"/>
      <w:bookmarkStart w:id="662" w:name="_Toc165173856"/>
      <w:bookmarkStart w:id="663" w:name="_Ref194749150"/>
      <w:bookmarkStart w:id="664" w:name="_Ref194750368"/>
      <w:bookmarkStart w:id="665" w:name="_Ref89649494"/>
      <w:bookmarkStart w:id="66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12C1F">
        <w:rPr>
          <w:i/>
          <w:color w:val="000000"/>
        </w:rPr>
        <w:fldChar w:fldCharType="begin"/>
      </w:r>
      <w:r>
        <w:rPr>
          <w:i/>
          <w:color w:val="000000"/>
        </w:rPr>
        <w:instrText xml:space="preserve"> REF _Ref440270568 \r \h </w:instrText>
      </w:r>
      <w:r w:rsidR="00E12C1F">
        <w:rPr>
          <w:i/>
          <w:color w:val="000000"/>
        </w:rPr>
      </w:r>
      <w:r w:rsidR="00E12C1F">
        <w:rPr>
          <w:i/>
          <w:color w:val="000000"/>
        </w:rPr>
        <w:fldChar w:fldCharType="separate"/>
      </w:r>
      <w:r w:rsidR="001C6A71">
        <w:rPr>
          <w:i/>
          <w:color w:val="000000"/>
        </w:rPr>
        <w:t>4</w:t>
      </w:r>
      <w:r w:rsidR="00E12C1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12C1F">
        <w:rPr>
          <w:i/>
          <w:color w:val="000000"/>
        </w:rPr>
        <w:fldChar w:fldCharType="begin"/>
      </w:r>
      <w:r>
        <w:rPr>
          <w:i/>
          <w:color w:val="000000"/>
        </w:rPr>
        <w:instrText xml:space="preserve"> REF _Ref440270568 \r \h </w:instrText>
      </w:r>
      <w:r w:rsidR="00E12C1F">
        <w:rPr>
          <w:i/>
          <w:color w:val="000000"/>
        </w:rPr>
      </w:r>
      <w:r w:rsidR="00E12C1F">
        <w:rPr>
          <w:i/>
          <w:color w:val="000000"/>
        </w:rPr>
        <w:fldChar w:fldCharType="separate"/>
      </w:r>
      <w:r w:rsidR="001C6A71">
        <w:rPr>
          <w:i/>
          <w:color w:val="000000"/>
        </w:rPr>
        <w:t>4</w:t>
      </w:r>
      <w:r w:rsidR="00E12C1F">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7" w:name="_Toc176765537"/>
      <w:bookmarkStart w:id="668" w:name="_Toc198979986"/>
      <w:bookmarkStart w:id="669" w:name="_Toc217466321"/>
      <w:bookmarkStart w:id="670" w:name="_Toc217702859"/>
      <w:bookmarkStart w:id="671" w:name="_Toc233601977"/>
      <w:bookmarkStart w:id="672" w:name="_Toc263343463"/>
      <w:bookmarkStart w:id="673" w:name="_Toc439170680"/>
      <w:bookmarkStart w:id="674" w:name="_Toc439172782"/>
      <w:bookmarkStart w:id="675" w:name="_Toc439173226"/>
      <w:bookmarkStart w:id="676" w:name="_Toc439238222"/>
      <w:bookmarkStart w:id="677" w:name="_Toc439252770"/>
      <w:bookmarkStart w:id="678" w:name="_Toc439323744"/>
      <w:bookmarkStart w:id="679" w:name="_Toc440361378"/>
      <w:bookmarkStart w:id="680" w:name="_Toc440376133"/>
      <w:bookmarkStart w:id="681" w:name="_Toc440376260"/>
      <w:bookmarkStart w:id="682" w:name="_Toc440382518"/>
      <w:bookmarkStart w:id="683" w:name="_Toc440447188"/>
      <w:bookmarkStart w:id="684" w:name="_Toc440631731"/>
      <w:bookmarkStart w:id="685" w:name="_Toc440877387"/>
      <w:bookmarkStart w:id="686" w:name="_Toc441130836"/>
      <w:r w:rsidRPr="00C236C0">
        <w:rPr>
          <w:szCs w:val="24"/>
        </w:rPr>
        <w:lastRenderedPageBreak/>
        <w:t>Инструкции по заполнению</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E12C1F">
        <w:rPr>
          <w:sz w:val="24"/>
          <w:szCs w:val="24"/>
        </w:rPr>
        <w:fldChar w:fldCharType="begin"/>
      </w:r>
      <w:r w:rsidR="00EA3F63">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EA3F63">
        <w:rPr>
          <w:sz w:val="24"/>
          <w:szCs w:val="24"/>
        </w:rPr>
        <w:t xml:space="preserve"> с учетом предлагаемых условий Договора (раздел </w:t>
      </w:r>
      <w:r w:rsidR="006D6975">
        <w:fldChar w:fldCharType="begin"/>
      </w:r>
      <w:r w:rsidR="006D6975">
        <w:instrText xml:space="preserve"> REF _Ref440272931 \r \h  \* MERGEFORMAT </w:instrText>
      </w:r>
      <w:r w:rsidR="006D6975">
        <w:fldChar w:fldCharType="separate"/>
      </w:r>
      <w:r w:rsidR="001C6A71">
        <w:t>2</w:t>
      </w:r>
      <w:r w:rsidR="006D697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8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8" w:name="_Toc423423670"/>
      <w:bookmarkStart w:id="689" w:name="_Ref440271036"/>
      <w:bookmarkStart w:id="690" w:name="_Ref440274366"/>
      <w:bookmarkStart w:id="691" w:name="_Ref440274902"/>
      <w:bookmarkStart w:id="692" w:name="_Ref440284947"/>
      <w:bookmarkStart w:id="693" w:name="_Ref440361140"/>
      <w:bookmarkStart w:id="694"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57"/>
      <w:bookmarkEnd w:id="658"/>
      <w:bookmarkEnd w:id="659"/>
      <w:bookmarkEnd w:id="660"/>
      <w:bookmarkEnd w:id="661"/>
      <w:bookmarkEnd w:id="662"/>
      <w:bookmarkEnd w:id="663"/>
      <w:bookmarkEnd w:id="664"/>
      <w:bookmarkEnd w:id="687"/>
      <w:bookmarkEnd w:id="688"/>
      <w:bookmarkEnd w:id="689"/>
      <w:bookmarkEnd w:id="690"/>
      <w:bookmarkEnd w:id="691"/>
      <w:bookmarkEnd w:id="692"/>
      <w:bookmarkEnd w:id="693"/>
      <w:bookmarkEnd w:id="694"/>
    </w:p>
    <w:p w:rsidR="004F4D80" w:rsidRPr="00F647F7" w:rsidRDefault="004F4D80" w:rsidP="004F4D80">
      <w:pPr>
        <w:pStyle w:val="3"/>
        <w:rPr>
          <w:b w:val="0"/>
          <w:szCs w:val="24"/>
        </w:rPr>
      </w:pPr>
      <w:bookmarkStart w:id="695" w:name="_Toc98253929"/>
      <w:bookmarkStart w:id="696" w:name="_Toc157248183"/>
      <w:bookmarkStart w:id="697" w:name="_Toc157496552"/>
      <w:bookmarkStart w:id="698" w:name="_Toc158206091"/>
      <w:bookmarkStart w:id="699" w:name="_Toc164057776"/>
      <w:bookmarkStart w:id="700" w:name="_Toc164137126"/>
      <w:bookmarkStart w:id="701" w:name="_Toc164161286"/>
      <w:bookmarkStart w:id="702" w:name="_Toc165173857"/>
      <w:bookmarkStart w:id="703" w:name="_Toc439170682"/>
      <w:bookmarkStart w:id="704" w:name="_Toc439172784"/>
      <w:bookmarkStart w:id="705" w:name="_Toc439173228"/>
      <w:bookmarkStart w:id="706" w:name="_Toc439238224"/>
      <w:bookmarkStart w:id="707" w:name="_Toc439252772"/>
      <w:bookmarkStart w:id="708" w:name="_Toc439323746"/>
      <w:bookmarkStart w:id="709" w:name="_Toc440361380"/>
      <w:bookmarkStart w:id="710" w:name="_Toc440376135"/>
      <w:bookmarkStart w:id="711" w:name="_Toc440376262"/>
      <w:bookmarkStart w:id="712" w:name="_Toc440382520"/>
      <w:bookmarkStart w:id="713" w:name="_Toc440447190"/>
      <w:bookmarkStart w:id="714" w:name="_Toc440631733"/>
      <w:bookmarkStart w:id="715" w:name="_Toc440877389"/>
      <w:bookmarkStart w:id="716" w:name="_Toc441130838"/>
      <w:r w:rsidRPr="00F647F7">
        <w:rPr>
          <w:b w:val="0"/>
          <w:szCs w:val="24"/>
        </w:rPr>
        <w:t xml:space="preserve">Форма </w:t>
      </w:r>
      <w:bookmarkEnd w:id="695"/>
      <w:r w:rsidRPr="00F647F7">
        <w:rPr>
          <w:b w:val="0"/>
          <w:szCs w:val="24"/>
        </w:rPr>
        <w:t xml:space="preserve">графика </w:t>
      </w:r>
      <w:bookmarkEnd w:id="696"/>
      <w:bookmarkEnd w:id="697"/>
      <w:bookmarkEnd w:id="698"/>
      <w:bookmarkEnd w:id="699"/>
      <w:bookmarkEnd w:id="700"/>
      <w:bookmarkEnd w:id="701"/>
      <w:bookmarkEnd w:id="702"/>
      <w:bookmarkEnd w:id="703"/>
      <w:bookmarkEnd w:id="704"/>
      <w:bookmarkEnd w:id="705"/>
      <w:bookmarkEnd w:id="706"/>
      <w:bookmarkEnd w:id="707"/>
      <w:bookmarkEnd w:id="708"/>
      <w:r w:rsidR="009469A6">
        <w:rPr>
          <w:b w:val="0"/>
          <w:szCs w:val="24"/>
        </w:rPr>
        <w:t>оказания услуг</w:t>
      </w:r>
      <w:bookmarkEnd w:id="709"/>
      <w:bookmarkEnd w:id="710"/>
      <w:bookmarkEnd w:id="711"/>
      <w:bookmarkEnd w:id="712"/>
      <w:bookmarkEnd w:id="713"/>
      <w:bookmarkEnd w:id="714"/>
      <w:bookmarkEnd w:id="715"/>
      <w:bookmarkEnd w:id="7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17" w:name="_Toc171070556"/>
      <w:bookmarkStart w:id="718" w:name="_Toc98253927"/>
      <w:bookmarkStart w:id="719" w:name="_Toc176605808"/>
      <w:bookmarkStart w:id="720" w:name="_Toc176611017"/>
      <w:bookmarkStart w:id="721" w:name="_Toc176611073"/>
      <w:bookmarkStart w:id="722" w:name="_Toc176668676"/>
      <w:bookmarkStart w:id="723" w:name="_Toc176684336"/>
      <w:bookmarkStart w:id="724" w:name="_Toc176746279"/>
      <w:bookmarkStart w:id="725" w:name="_Toc176747346"/>
      <w:bookmarkStart w:id="726" w:name="_Toc198979988"/>
      <w:bookmarkStart w:id="727" w:name="_Toc217466324"/>
      <w:bookmarkStart w:id="728" w:name="_Toc217702862"/>
      <w:bookmarkStart w:id="729" w:name="_Toc233601980"/>
      <w:bookmarkStart w:id="730" w:name="_Toc263343466"/>
      <w:r w:rsidRPr="00F647F7">
        <w:rPr>
          <w:b w:val="0"/>
          <w:szCs w:val="24"/>
        </w:rPr>
        <w:br w:type="page"/>
      </w:r>
      <w:bookmarkStart w:id="731" w:name="_Toc439170683"/>
      <w:bookmarkStart w:id="732" w:name="_Toc439172785"/>
      <w:bookmarkStart w:id="733" w:name="_Toc439173229"/>
      <w:bookmarkStart w:id="734" w:name="_Toc439238225"/>
      <w:bookmarkStart w:id="735" w:name="_Toc439252773"/>
      <w:bookmarkStart w:id="736" w:name="_Toc439323747"/>
      <w:bookmarkStart w:id="737" w:name="_Toc440361381"/>
      <w:bookmarkStart w:id="738" w:name="_Toc440376136"/>
      <w:bookmarkStart w:id="739" w:name="_Toc440376263"/>
      <w:bookmarkStart w:id="740" w:name="_Toc440382521"/>
      <w:bookmarkStart w:id="741" w:name="_Toc440447191"/>
      <w:bookmarkStart w:id="742" w:name="_Toc440631734"/>
      <w:bookmarkStart w:id="743" w:name="_Toc440877390"/>
      <w:bookmarkStart w:id="744" w:name="_Toc441130839"/>
      <w:r w:rsidRPr="00F647F7">
        <w:rPr>
          <w:b w:val="0"/>
          <w:szCs w:val="24"/>
        </w:rPr>
        <w:lastRenderedPageBreak/>
        <w:t>Инструкции по заполнению</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12C1F">
        <w:rPr>
          <w:sz w:val="24"/>
          <w:szCs w:val="24"/>
        </w:rPr>
        <w:fldChar w:fldCharType="begin"/>
      </w:r>
      <w:r w:rsidR="00D56F8C">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12C1F">
        <w:rPr>
          <w:sz w:val="24"/>
          <w:szCs w:val="24"/>
        </w:rPr>
        <w:fldChar w:fldCharType="begin"/>
      </w:r>
      <w:r w:rsidR="00D56F8C">
        <w:rPr>
          <w:sz w:val="24"/>
          <w:szCs w:val="24"/>
        </w:rPr>
        <w:instrText xml:space="preserve"> REF _Ref440273986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45" w:name="_Hlt22846931"/>
      <w:bookmarkStart w:id="746" w:name="_Ref440361439"/>
      <w:bookmarkStart w:id="747" w:name="_Ref440361914"/>
      <w:bookmarkStart w:id="748" w:name="_Ref440361959"/>
      <w:bookmarkStart w:id="749" w:name="_Toc441130840"/>
      <w:bookmarkStart w:id="750" w:name="_Ref93264992"/>
      <w:bookmarkStart w:id="751" w:name="_Ref93265116"/>
      <w:bookmarkStart w:id="752" w:name="_Toc98253933"/>
      <w:bookmarkStart w:id="753" w:name="_Toc165173859"/>
      <w:bookmarkStart w:id="754" w:name="_Toc423423671"/>
      <w:bookmarkEnd w:id="745"/>
      <w:r w:rsidRPr="00F647F7">
        <w:lastRenderedPageBreak/>
        <w:t xml:space="preserve">График </w:t>
      </w:r>
      <w:r>
        <w:t>оплаты оказания услуг</w:t>
      </w:r>
      <w:r w:rsidRPr="00F647F7">
        <w:t xml:space="preserve"> (форма </w:t>
      </w:r>
      <w:r>
        <w:t>5</w:t>
      </w:r>
      <w:r w:rsidRPr="00F647F7">
        <w:t>)</w:t>
      </w:r>
      <w:bookmarkEnd w:id="746"/>
      <w:bookmarkEnd w:id="747"/>
      <w:bookmarkEnd w:id="748"/>
      <w:bookmarkEnd w:id="749"/>
    </w:p>
    <w:p w:rsidR="00B8118F" w:rsidRPr="00F647F7" w:rsidRDefault="00B8118F" w:rsidP="00B8118F">
      <w:pPr>
        <w:pStyle w:val="3"/>
        <w:rPr>
          <w:b w:val="0"/>
          <w:szCs w:val="24"/>
        </w:rPr>
      </w:pPr>
      <w:bookmarkStart w:id="755" w:name="_Toc440361383"/>
      <w:bookmarkStart w:id="756" w:name="_Toc440376138"/>
      <w:bookmarkStart w:id="757" w:name="_Toc440376265"/>
      <w:bookmarkStart w:id="758" w:name="_Toc440382523"/>
      <w:bookmarkStart w:id="759" w:name="_Toc440447193"/>
      <w:bookmarkStart w:id="760" w:name="_Toc440631736"/>
      <w:bookmarkStart w:id="761" w:name="_Toc440877392"/>
      <w:bookmarkStart w:id="762" w:name="_Toc441130841"/>
      <w:r w:rsidRPr="00F647F7">
        <w:rPr>
          <w:b w:val="0"/>
          <w:szCs w:val="24"/>
        </w:rPr>
        <w:t xml:space="preserve">Форма графика </w:t>
      </w:r>
      <w:r>
        <w:rPr>
          <w:b w:val="0"/>
          <w:szCs w:val="24"/>
        </w:rPr>
        <w:t>оплаты оказания услуг</w:t>
      </w:r>
      <w:bookmarkEnd w:id="755"/>
      <w:bookmarkEnd w:id="756"/>
      <w:bookmarkEnd w:id="757"/>
      <w:bookmarkEnd w:id="758"/>
      <w:bookmarkEnd w:id="759"/>
      <w:bookmarkEnd w:id="760"/>
      <w:bookmarkEnd w:id="761"/>
      <w:bookmarkEnd w:id="76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3" w:name="_Toc440361384"/>
      <w:bookmarkStart w:id="764" w:name="_Toc440376139"/>
      <w:bookmarkStart w:id="765" w:name="_Toc440376266"/>
      <w:bookmarkStart w:id="766" w:name="_Toc440382524"/>
      <w:bookmarkStart w:id="767" w:name="_Toc440447194"/>
      <w:bookmarkStart w:id="768" w:name="_Toc440631737"/>
      <w:bookmarkStart w:id="769" w:name="_Toc440877393"/>
      <w:bookmarkStart w:id="770" w:name="_Toc441130842"/>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12C1F">
        <w:rPr>
          <w:sz w:val="24"/>
          <w:szCs w:val="24"/>
        </w:rPr>
        <w:fldChar w:fldCharType="begin"/>
      </w:r>
      <w:r>
        <w:rPr>
          <w:sz w:val="24"/>
          <w:szCs w:val="24"/>
        </w:rPr>
        <w:instrText xml:space="preserve"> REF _Ref440361140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1" w:name="_Ref440361531"/>
      <w:bookmarkStart w:id="772" w:name="_Ref440361610"/>
      <w:bookmarkStart w:id="773"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65"/>
      <w:bookmarkEnd w:id="666"/>
      <w:bookmarkEnd w:id="750"/>
      <w:bookmarkEnd w:id="751"/>
      <w:bookmarkEnd w:id="752"/>
      <w:bookmarkEnd w:id="753"/>
      <w:bookmarkEnd w:id="754"/>
      <w:bookmarkEnd w:id="771"/>
      <w:bookmarkEnd w:id="772"/>
      <w:bookmarkEnd w:id="773"/>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361386"/>
      <w:bookmarkStart w:id="781" w:name="_Toc440376141"/>
      <w:bookmarkStart w:id="782" w:name="_Toc440376268"/>
      <w:bookmarkStart w:id="783" w:name="_Toc440382526"/>
      <w:bookmarkStart w:id="784" w:name="_Toc440447196"/>
      <w:bookmarkStart w:id="785" w:name="_Toc440631739"/>
      <w:bookmarkStart w:id="786" w:name="_Toc440877395"/>
      <w:bookmarkStart w:id="787" w:name="_Toc441130844"/>
      <w:bookmarkStart w:id="788" w:name="_Toc157248186"/>
      <w:bookmarkStart w:id="789" w:name="_Toc157496555"/>
      <w:bookmarkStart w:id="790" w:name="_Toc158206094"/>
      <w:bookmarkStart w:id="791" w:name="_Toc164057779"/>
      <w:bookmarkStart w:id="792" w:name="_Toc164137129"/>
      <w:bookmarkStart w:id="793" w:name="_Toc164161289"/>
      <w:bookmarkStart w:id="79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F647F7">
        <w:rPr>
          <w:b w:val="0"/>
          <w:szCs w:val="24"/>
        </w:rPr>
        <w:t xml:space="preserve"> </w:t>
      </w:r>
      <w:bookmarkEnd w:id="788"/>
      <w:bookmarkEnd w:id="789"/>
      <w:bookmarkEnd w:id="790"/>
      <w:bookmarkEnd w:id="791"/>
      <w:bookmarkEnd w:id="792"/>
      <w:bookmarkEnd w:id="793"/>
      <w:bookmarkEnd w:id="7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E12C1F">
              <w:fldChar w:fldCharType="begin"/>
            </w:r>
            <w:r w:rsidR="0033461C">
              <w:instrText xml:space="preserve"> REF _Ref440272931 \r \h </w:instrText>
            </w:r>
            <w:r w:rsidR="00E12C1F">
              <w:fldChar w:fldCharType="separate"/>
            </w:r>
            <w:r w:rsidR="001C6A71">
              <w:t>2</w:t>
            </w:r>
            <w:r w:rsidR="00E12C1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E12C1F">
              <w:fldChar w:fldCharType="begin"/>
            </w:r>
            <w:r w:rsidR="0033461C">
              <w:instrText xml:space="preserve"> REF _Ref440272931 \r \h </w:instrText>
            </w:r>
            <w:r w:rsidR="00E12C1F">
              <w:fldChar w:fldCharType="separate"/>
            </w:r>
            <w:r w:rsidR="001C6A71">
              <w:t>2</w:t>
            </w:r>
            <w:r w:rsidR="00E12C1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5" w:name="_Toc439170686"/>
      <w:bookmarkStart w:id="796" w:name="_Toc439172788"/>
      <w:bookmarkStart w:id="797" w:name="_Toc439173232"/>
      <w:bookmarkStart w:id="798" w:name="_Toc439238228"/>
      <w:bookmarkStart w:id="799" w:name="_Toc439252776"/>
      <w:bookmarkStart w:id="800" w:name="_Toc439323750"/>
      <w:bookmarkStart w:id="801" w:name="_Toc440361387"/>
      <w:bookmarkStart w:id="802" w:name="_Toc440376142"/>
      <w:bookmarkStart w:id="803" w:name="_Toc440376269"/>
      <w:bookmarkStart w:id="804" w:name="_Toc440382527"/>
      <w:bookmarkStart w:id="805" w:name="_Toc440447197"/>
      <w:bookmarkStart w:id="806" w:name="_Toc440631740"/>
      <w:bookmarkStart w:id="807" w:name="_Toc440877396"/>
      <w:bookmarkStart w:id="808"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12C1F">
        <w:rPr>
          <w:sz w:val="24"/>
          <w:szCs w:val="24"/>
        </w:rPr>
        <w:fldChar w:fldCharType="begin"/>
      </w:r>
      <w:r w:rsidR="00D56F8C">
        <w:rPr>
          <w:sz w:val="24"/>
          <w:szCs w:val="24"/>
        </w:rPr>
        <w:instrText xml:space="preserve"> REF _Ref440274025 \r \h </w:instrText>
      </w:r>
      <w:r w:rsidR="00E12C1F">
        <w:rPr>
          <w:sz w:val="24"/>
          <w:szCs w:val="24"/>
        </w:rPr>
      </w:r>
      <w:r w:rsidR="00E12C1F">
        <w:rPr>
          <w:sz w:val="24"/>
          <w:szCs w:val="24"/>
        </w:rPr>
        <w:fldChar w:fldCharType="separate"/>
      </w:r>
      <w:r w:rsidR="001C6A71">
        <w:rPr>
          <w:sz w:val="24"/>
          <w:szCs w:val="24"/>
        </w:rPr>
        <w:t>2</w:t>
      </w:r>
      <w:r w:rsidR="00E12C1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E12C1F">
        <w:rPr>
          <w:sz w:val="24"/>
          <w:szCs w:val="24"/>
        </w:rPr>
        <w:fldChar w:fldCharType="begin"/>
      </w:r>
      <w:r w:rsidR="00D56F8C">
        <w:rPr>
          <w:sz w:val="24"/>
          <w:szCs w:val="24"/>
        </w:rPr>
        <w:instrText xml:space="preserve"> REF _Ref294695546 \r \h </w:instrText>
      </w:r>
      <w:r w:rsidR="00E12C1F">
        <w:rPr>
          <w:sz w:val="24"/>
          <w:szCs w:val="24"/>
        </w:rPr>
      </w:r>
      <w:r w:rsidR="00E12C1F">
        <w:rPr>
          <w:sz w:val="24"/>
          <w:szCs w:val="24"/>
        </w:rPr>
        <w:fldChar w:fldCharType="separate"/>
      </w:r>
      <w:r w:rsidR="001C6A71">
        <w:rPr>
          <w:sz w:val="24"/>
          <w:szCs w:val="24"/>
        </w:rPr>
        <w:t xml:space="preserve"> 1.2.6 </w:t>
      </w:r>
      <w:r w:rsidR="00E12C1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9" w:name="_Ref55335823"/>
      <w:bookmarkStart w:id="810" w:name="_Ref55336359"/>
      <w:bookmarkStart w:id="811" w:name="_Toc57314675"/>
      <w:bookmarkStart w:id="812" w:name="_Toc69728989"/>
      <w:bookmarkStart w:id="813" w:name="_Toc98253939"/>
      <w:bookmarkStart w:id="814" w:name="_Toc165173865"/>
      <w:bookmarkStart w:id="815" w:name="_Toc423423672"/>
      <w:bookmarkStart w:id="816" w:name="_Toc441130846"/>
      <w:bookmarkEnd w:id="526"/>
      <w:r w:rsidRPr="00F647F7">
        <w:lastRenderedPageBreak/>
        <w:t xml:space="preserve">Анкета (форма </w:t>
      </w:r>
      <w:r w:rsidR="00B8118F">
        <w:t>7</w:t>
      </w:r>
      <w:r w:rsidRPr="00F647F7">
        <w:t>)</w:t>
      </w:r>
      <w:bookmarkEnd w:id="809"/>
      <w:bookmarkEnd w:id="810"/>
      <w:bookmarkEnd w:id="811"/>
      <w:bookmarkEnd w:id="812"/>
      <w:bookmarkEnd w:id="813"/>
      <w:bookmarkEnd w:id="814"/>
      <w:bookmarkEnd w:id="815"/>
      <w:bookmarkEnd w:id="816"/>
    </w:p>
    <w:p w:rsidR="004F4D80" w:rsidRPr="00F647F7" w:rsidRDefault="004F4D80" w:rsidP="004F4D80">
      <w:pPr>
        <w:pStyle w:val="3"/>
        <w:rPr>
          <w:b w:val="0"/>
          <w:szCs w:val="24"/>
        </w:rPr>
      </w:pPr>
      <w:bookmarkStart w:id="817" w:name="_Toc98253940"/>
      <w:bookmarkStart w:id="818" w:name="_Toc157248192"/>
      <w:bookmarkStart w:id="819" w:name="_Toc157496561"/>
      <w:bookmarkStart w:id="820" w:name="_Toc158206100"/>
      <w:bookmarkStart w:id="821" w:name="_Toc164057785"/>
      <w:bookmarkStart w:id="822" w:name="_Toc164137135"/>
      <w:bookmarkStart w:id="823" w:name="_Toc164161295"/>
      <w:bookmarkStart w:id="824" w:name="_Toc165173866"/>
      <w:bookmarkStart w:id="825" w:name="_Toc439170688"/>
      <w:bookmarkStart w:id="826" w:name="_Toc439172790"/>
      <w:bookmarkStart w:id="827" w:name="_Toc439173234"/>
      <w:bookmarkStart w:id="828" w:name="_Toc439238230"/>
      <w:bookmarkStart w:id="829" w:name="_Toc439252778"/>
      <w:bookmarkStart w:id="830" w:name="_Ref440272119"/>
      <w:bookmarkStart w:id="831" w:name="_Toc440361389"/>
      <w:bookmarkStart w:id="832" w:name="_Toc440631742"/>
      <w:bookmarkStart w:id="833" w:name="_Toc440877398"/>
      <w:bookmarkStart w:id="834" w:name="_Toc441130847"/>
      <w:bookmarkStart w:id="835" w:name="_Ref444170470"/>
      <w:r w:rsidRPr="00F647F7">
        <w:rPr>
          <w:b w:val="0"/>
          <w:szCs w:val="24"/>
        </w:rPr>
        <w:t xml:space="preserve">Форма Анкеты </w:t>
      </w:r>
      <w:r w:rsidR="00C236C0">
        <w:rPr>
          <w:b w:val="0"/>
          <w:szCs w:val="24"/>
        </w:rPr>
        <w:t>Участник</w:t>
      </w:r>
      <w:r>
        <w:rPr>
          <w:b w:val="0"/>
          <w:szCs w:val="24"/>
        </w:rPr>
        <w:t>а</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6" w:name="_Toc439170689"/>
      <w:bookmarkStart w:id="837" w:name="_Toc439172791"/>
      <w:bookmarkStart w:id="838" w:name="_Toc439173235"/>
      <w:bookmarkStart w:id="839" w:name="_Toc439238231"/>
      <w:bookmarkStart w:id="840" w:name="_Toc439252779"/>
      <w:bookmarkStart w:id="841" w:name="_Ref440272147"/>
      <w:bookmarkStart w:id="842" w:name="_Toc440361390"/>
      <w:bookmarkStart w:id="843" w:name="_Toc440631743"/>
      <w:bookmarkStart w:id="844" w:name="_Toc440877399"/>
      <w:bookmarkStart w:id="845" w:name="_Toc441130848"/>
      <w:bookmarkStart w:id="846" w:name="_Ref444170439"/>
      <w:bookmarkStart w:id="847" w:name="_Ref444170477"/>
      <w:r w:rsidRPr="00D73790">
        <w:rPr>
          <w:b w:val="0"/>
          <w:szCs w:val="24"/>
        </w:rPr>
        <w:lastRenderedPageBreak/>
        <w:t xml:space="preserve">Форма </w:t>
      </w:r>
      <w:bookmarkEnd w:id="836"/>
      <w:bookmarkEnd w:id="837"/>
      <w:bookmarkEnd w:id="838"/>
      <w:bookmarkEnd w:id="83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0"/>
      <w:bookmarkEnd w:id="841"/>
      <w:bookmarkEnd w:id="842"/>
      <w:bookmarkEnd w:id="843"/>
      <w:bookmarkEnd w:id="844"/>
      <w:bookmarkEnd w:id="845"/>
      <w:bookmarkEnd w:id="846"/>
      <w:bookmarkEnd w:id="84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1F59" w:rsidRDefault="00C81F59" w:rsidP="00C81F5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1F59" w:rsidRPr="00B14F64" w:rsidRDefault="00C81F59" w:rsidP="00C81F5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1F59" w:rsidRPr="00B14F64" w:rsidRDefault="00C81F59" w:rsidP="00C81F5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1F59" w:rsidRPr="00B14F64" w:rsidRDefault="00C81F59" w:rsidP="00C81F59">
      <w:pPr>
        <w:sectPr w:rsidR="00C81F59" w:rsidRPr="00B14F64" w:rsidSect="001816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1F59" w:rsidRPr="00B14F64" w:rsidTr="001816C6">
        <w:tc>
          <w:tcPr>
            <w:tcW w:w="557" w:type="dxa"/>
          </w:tcPr>
          <w:p w:rsidR="00C81F59" w:rsidRPr="00316742" w:rsidRDefault="00C81F59" w:rsidP="001816C6">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1F59" w:rsidRPr="00B14F64" w:rsidTr="001816C6">
        <w:tc>
          <w:tcPr>
            <w:tcW w:w="557"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1F59" w:rsidRPr="00316742" w:rsidRDefault="00C81F59" w:rsidP="001816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bookmarkStart w:id="848" w:name="P230"/>
            <w:bookmarkEnd w:id="848"/>
            <w:r w:rsidRPr="00316742">
              <w:rPr>
                <w:rFonts w:ascii="Times New Roman" w:hAnsi="Times New Roman" w:cs="Times New Roman"/>
                <w:sz w:val="22"/>
                <w:szCs w:val="22"/>
              </w:rPr>
              <w:t>1.</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1816C6">
        <w:tc>
          <w:tcPr>
            <w:tcW w:w="557" w:type="dxa"/>
            <w:vMerge w:val="restart"/>
          </w:tcPr>
          <w:p w:rsidR="00C81F59" w:rsidRPr="00316742" w:rsidRDefault="00C81F59" w:rsidP="001816C6">
            <w:pPr>
              <w:pStyle w:val="ConsPlusNormal"/>
              <w:ind w:firstLine="0"/>
              <w:rPr>
                <w:rFonts w:ascii="Times New Roman" w:hAnsi="Times New Roman" w:cs="Times New Roman"/>
                <w:sz w:val="22"/>
                <w:szCs w:val="22"/>
              </w:rPr>
            </w:pPr>
            <w:bookmarkStart w:id="849" w:name="P242"/>
            <w:bookmarkEnd w:id="849"/>
            <w:r w:rsidRPr="00316742">
              <w:rPr>
                <w:rFonts w:ascii="Times New Roman" w:hAnsi="Times New Roman" w:cs="Times New Roman"/>
                <w:sz w:val="22"/>
                <w:szCs w:val="22"/>
              </w:rPr>
              <w:t>4.</w:t>
            </w:r>
          </w:p>
        </w:tc>
        <w:tc>
          <w:tcPr>
            <w:tcW w:w="4263" w:type="dxa"/>
            <w:vMerge w:val="restart"/>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1F59" w:rsidTr="001816C6">
        <w:tc>
          <w:tcPr>
            <w:tcW w:w="557" w:type="dxa"/>
            <w:vMerge/>
          </w:tcPr>
          <w:p w:rsidR="00C81F59" w:rsidRPr="00316742" w:rsidRDefault="00C81F59" w:rsidP="001816C6"/>
        </w:tc>
        <w:tc>
          <w:tcPr>
            <w:tcW w:w="4263" w:type="dxa"/>
            <w:vMerge/>
          </w:tcPr>
          <w:p w:rsidR="00C81F59" w:rsidRPr="00316742" w:rsidRDefault="00C81F59" w:rsidP="001816C6"/>
        </w:tc>
        <w:tc>
          <w:tcPr>
            <w:tcW w:w="1799"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1816C6">
            <w:pPr>
              <w:jc w:val="center"/>
            </w:pPr>
          </w:p>
        </w:tc>
        <w:tc>
          <w:tcPr>
            <w:tcW w:w="1417" w:type="dxa"/>
            <w:vMerge/>
          </w:tcPr>
          <w:p w:rsidR="00C81F59" w:rsidRPr="00316742" w:rsidRDefault="00C81F59" w:rsidP="001816C6">
            <w:pPr>
              <w:jc w:val="center"/>
            </w:pPr>
          </w:p>
        </w:tc>
      </w:tr>
      <w:tr w:rsidR="00C81F59" w:rsidTr="001816C6">
        <w:tc>
          <w:tcPr>
            <w:tcW w:w="557" w:type="dxa"/>
            <w:vMerge w:val="restart"/>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1F59" w:rsidTr="001816C6">
        <w:tc>
          <w:tcPr>
            <w:tcW w:w="557" w:type="dxa"/>
            <w:vMerge/>
          </w:tcPr>
          <w:p w:rsidR="00C81F59" w:rsidRPr="00316742" w:rsidRDefault="00C81F59" w:rsidP="001816C6"/>
        </w:tc>
        <w:tc>
          <w:tcPr>
            <w:tcW w:w="4263" w:type="dxa"/>
            <w:vMerge/>
          </w:tcPr>
          <w:p w:rsidR="00C81F59" w:rsidRPr="00316742" w:rsidRDefault="00C81F59" w:rsidP="001816C6"/>
        </w:tc>
        <w:tc>
          <w:tcPr>
            <w:tcW w:w="1799" w:type="dxa"/>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1816C6">
            <w:pPr>
              <w:jc w:val="center"/>
            </w:pPr>
          </w:p>
        </w:tc>
        <w:tc>
          <w:tcPr>
            <w:tcW w:w="1417" w:type="dxa"/>
          </w:tcPr>
          <w:p w:rsidR="00C81F59" w:rsidRPr="00316742" w:rsidRDefault="00C81F59" w:rsidP="001816C6">
            <w:pPr>
              <w:pStyle w:val="ConsPlusNormal"/>
              <w:jc w:val="center"/>
              <w:rPr>
                <w:rFonts w:ascii="Times New Roman" w:hAnsi="Times New Roman" w:cs="Times New Roman"/>
                <w:sz w:val="22"/>
                <w:szCs w:val="22"/>
              </w:rPr>
            </w:pP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bookmarkStart w:id="850" w:name="P258"/>
            <w:bookmarkEnd w:id="850"/>
            <w:r w:rsidRPr="00316742">
              <w:rPr>
                <w:rFonts w:ascii="Times New Roman" w:hAnsi="Times New Roman" w:cs="Times New Roman"/>
                <w:sz w:val="22"/>
                <w:szCs w:val="22"/>
              </w:rPr>
              <w:lastRenderedPageBreak/>
              <w:t>7.</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1816C6">
        <w:tc>
          <w:tcPr>
            <w:tcW w:w="557"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1F59" w:rsidRPr="00316742" w:rsidRDefault="00C81F59" w:rsidP="001816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1F59" w:rsidRPr="00316742" w:rsidRDefault="00C81F59" w:rsidP="001816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1F59" w:rsidRDefault="00C81F59" w:rsidP="00C81F59">
      <w:pPr>
        <w:pStyle w:val="ConsPlusNonformat"/>
        <w:jc w:val="both"/>
        <w:rPr>
          <w:rFonts w:ascii="Times New Roman" w:hAnsi="Times New Roman" w:cs="Times New Roman"/>
          <w:sz w:val="22"/>
          <w:szCs w:val="22"/>
        </w:rPr>
      </w:pPr>
    </w:p>
    <w:p w:rsidR="00C81F59" w:rsidRPr="00197CB9" w:rsidRDefault="00C81F59" w:rsidP="00C81F59">
      <w:pPr>
        <w:pStyle w:val="ConsPlusNonformat"/>
        <w:jc w:val="both"/>
        <w:rPr>
          <w:rFonts w:ascii="Times New Roman" w:hAnsi="Times New Roman" w:cs="Times New Roman"/>
          <w:sz w:val="22"/>
          <w:szCs w:val="22"/>
        </w:rPr>
      </w:pPr>
    </w:p>
    <w:p w:rsidR="00C81F59" w:rsidRPr="00DB6009" w:rsidRDefault="00C81F59" w:rsidP="00C81F59">
      <w:pPr>
        <w:autoSpaceDE w:val="0"/>
        <w:autoSpaceDN w:val="0"/>
        <w:adjustRightInd w:val="0"/>
        <w:spacing w:line="240" w:lineRule="auto"/>
        <w:ind w:firstLine="540"/>
        <w:outlineLvl w:val="3"/>
        <w:rPr>
          <w:bdr w:val="none" w:sz="0" w:space="0" w:color="auto" w:frame="1"/>
        </w:rPr>
      </w:pPr>
    </w:p>
    <w:p w:rsidR="00C81F59" w:rsidRPr="00DB6009" w:rsidRDefault="00C81F59" w:rsidP="00C81F59">
      <w:pPr>
        <w:autoSpaceDE w:val="0"/>
        <w:autoSpaceDN w:val="0"/>
        <w:adjustRightInd w:val="0"/>
        <w:spacing w:line="240" w:lineRule="auto"/>
        <w:outlineLvl w:val="3"/>
      </w:pPr>
    </w:p>
    <w:p w:rsidR="00C81F59" w:rsidRPr="00DB6009" w:rsidRDefault="00C81F59" w:rsidP="00C81F59">
      <w:pPr>
        <w:spacing w:line="240" w:lineRule="auto"/>
      </w:pPr>
    </w:p>
    <w:p w:rsidR="00C81F59" w:rsidRPr="00DB6009" w:rsidRDefault="00C81F59" w:rsidP="00C81F59">
      <w:pPr>
        <w:spacing w:line="240" w:lineRule="auto"/>
      </w:pPr>
    </w:p>
    <w:p w:rsidR="00C81F59" w:rsidRPr="00DB6009" w:rsidRDefault="00C81F59" w:rsidP="00C81F59">
      <w:pPr>
        <w:spacing w:line="240" w:lineRule="auto"/>
        <w:ind w:firstLine="708"/>
      </w:pPr>
    </w:p>
    <w:p w:rsidR="00C81F59" w:rsidRPr="00DB6009" w:rsidRDefault="00C81F59" w:rsidP="00C81F59">
      <w:pPr>
        <w:spacing w:line="240" w:lineRule="auto"/>
      </w:pPr>
    </w:p>
    <w:p w:rsidR="00C81F59" w:rsidRPr="00DB6009" w:rsidRDefault="00C81F59" w:rsidP="00C81F59">
      <w:pPr>
        <w:spacing w:line="240" w:lineRule="auto"/>
        <w:ind w:right="423"/>
        <w:rPr>
          <w:sz w:val="28"/>
        </w:rPr>
      </w:pPr>
    </w:p>
    <w:p w:rsidR="00C81F59" w:rsidRPr="00DB6009" w:rsidRDefault="00C81F59" w:rsidP="00C81F5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C81F59" w:rsidRPr="00DB6009" w:rsidTr="001816C6">
        <w:tc>
          <w:tcPr>
            <w:tcW w:w="3960" w:type="dxa"/>
            <w:tcBorders>
              <w:top w:val="single" w:sz="4" w:space="0" w:color="auto"/>
            </w:tcBorders>
          </w:tcPr>
          <w:p w:rsidR="00C81F59" w:rsidRPr="00DB6009" w:rsidRDefault="00C81F59" w:rsidP="001816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1F59" w:rsidRPr="00DB6009" w:rsidRDefault="00C81F59" w:rsidP="001816C6">
            <w:pPr>
              <w:tabs>
                <w:tab w:val="left" w:pos="1080"/>
              </w:tabs>
              <w:spacing w:line="240" w:lineRule="auto"/>
              <w:ind w:firstLine="540"/>
              <w:rPr>
                <w:sz w:val="20"/>
                <w:szCs w:val="20"/>
              </w:rPr>
            </w:pPr>
          </w:p>
        </w:tc>
        <w:tc>
          <w:tcPr>
            <w:tcW w:w="4677" w:type="dxa"/>
            <w:tcBorders>
              <w:top w:val="single" w:sz="4" w:space="0" w:color="auto"/>
            </w:tcBorders>
          </w:tcPr>
          <w:p w:rsidR="00C81F59" w:rsidRPr="00DB6009" w:rsidRDefault="00C81F59" w:rsidP="001816C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1F59" w:rsidRPr="00DB6009" w:rsidRDefault="00C81F59" w:rsidP="00C81F59">
      <w:pPr>
        <w:tabs>
          <w:tab w:val="left" w:pos="1080"/>
        </w:tabs>
        <w:spacing w:line="240" w:lineRule="auto"/>
        <w:ind w:firstLine="540"/>
        <w:rPr>
          <w:b/>
        </w:rPr>
      </w:pPr>
      <w:r w:rsidRPr="00DB6009">
        <w:rPr>
          <w:b/>
        </w:rPr>
        <w:t>М.П.</w:t>
      </w:r>
    </w:p>
    <w:p w:rsidR="00C81F59" w:rsidRDefault="00C81F59" w:rsidP="00C81F59">
      <w:pPr>
        <w:ind w:firstLine="0"/>
      </w:pPr>
    </w:p>
    <w:p w:rsidR="00C81F59" w:rsidRDefault="00C81F59" w:rsidP="00C81F59">
      <w:pPr>
        <w:ind w:right="-1"/>
        <w:rPr>
          <w:color w:val="000000"/>
        </w:rPr>
      </w:pP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(подпись, М.П.)</w:t>
      </w: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51" w:name="_Toc439170690"/>
      <w:bookmarkStart w:id="852" w:name="_Toc439172792"/>
      <w:bookmarkStart w:id="853" w:name="_Toc439173236"/>
      <w:bookmarkStart w:id="854" w:name="_Toc439238232"/>
    </w:p>
    <w:bookmarkEnd w:id="851"/>
    <w:bookmarkEnd w:id="852"/>
    <w:bookmarkEnd w:id="853"/>
    <w:bookmarkEnd w:id="85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55" w:name="_Toc125426243"/>
      <w:bookmarkStart w:id="856" w:name="_Toc396984070"/>
      <w:bookmarkStart w:id="857" w:name="_Toc423423673"/>
      <w:r>
        <w:br w:type="page"/>
      </w:r>
    </w:p>
    <w:p w:rsidR="004F4D80" w:rsidRPr="007417E6" w:rsidRDefault="004F4D80" w:rsidP="004F4D80">
      <w:pPr>
        <w:pStyle w:val="3"/>
        <w:rPr>
          <w:sz w:val="22"/>
        </w:rPr>
      </w:pPr>
      <w:bookmarkStart w:id="858" w:name="_Toc439170691"/>
      <w:bookmarkStart w:id="859" w:name="_Toc439172793"/>
      <w:bookmarkStart w:id="860" w:name="_Toc439173237"/>
      <w:bookmarkStart w:id="861" w:name="_Toc439238233"/>
      <w:bookmarkStart w:id="862" w:name="_Toc439252780"/>
      <w:bookmarkStart w:id="863" w:name="_Toc439323754"/>
      <w:bookmarkStart w:id="864" w:name="_Toc440361391"/>
      <w:bookmarkStart w:id="865" w:name="_Toc440376146"/>
      <w:bookmarkStart w:id="866" w:name="_Toc440376273"/>
      <w:bookmarkStart w:id="867" w:name="_Toc440382531"/>
      <w:bookmarkStart w:id="868" w:name="_Toc440447201"/>
      <w:bookmarkStart w:id="869" w:name="_Toc440631744"/>
      <w:bookmarkStart w:id="870" w:name="_Toc440877400"/>
      <w:bookmarkStart w:id="871" w:name="_Toc441130849"/>
      <w:r>
        <w:rPr>
          <w:szCs w:val="24"/>
        </w:rPr>
        <w:lastRenderedPageBreak/>
        <w:t>Инструкции по заполнению</w:t>
      </w:r>
      <w:bookmarkEnd w:id="855"/>
      <w:r>
        <w:rPr>
          <w:szCs w:val="24"/>
        </w:rPr>
        <w:t xml:space="preserve"> Анкеты </w:t>
      </w:r>
      <w:r w:rsidR="00C236C0">
        <w:rPr>
          <w:szCs w:val="24"/>
        </w:rPr>
        <w:t>Участник</w:t>
      </w:r>
      <w:r>
        <w:rPr>
          <w:szCs w:val="24"/>
        </w:rPr>
        <w:t>а</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12C1F">
        <w:rPr>
          <w:sz w:val="24"/>
          <w:szCs w:val="24"/>
        </w:rPr>
        <w:fldChar w:fldCharType="begin"/>
      </w:r>
      <w:r w:rsidR="00D56F8C">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872" w:name="_Ref55336378"/>
      <w:bookmarkStart w:id="873" w:name="_Toc57314676"/>
      <w:bookmarkStart w:id="874" w:name="_Toc69728990"/>
      <w:bookmarkStart w:id="875" w:name="_Toc98253942"/>
      <w:bookmarkStart w:id="876" w:name="_Toc165173868"/>
      <w:bookmarkStart w:id="877" w:name="_Toc423423674"/>
      <w:bookmarkStart w:id="878"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12C1F">
        <w:rPr>
          <w:sz w:val="24"/>
          <w:szCs w:val="24"/>
        </w:rPr>
        <w:fldChar w:fldCharType="begin"/>
      </w:r>
      <w:r>
        <w:rPr>
          <w:sz w:val="24"/>
          <w:szCs w:val="24"/>
        </w:rPr>
        <w:instrText xml:space="preserve"> REF _Ref444170439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72"/>
      <w:bookmarkEnd w:id="873"/>
      <w:bookmarkEnd w:id="874"/>
      <w:bookmarkEnd w:id="875"/>
      <w:bookmarkEnd w:id="876"/>
      <w:bookmarkEnd w:id="877"/>
      <w:bookmarkEnd w:id="878"/>
    </w:p>
    <w:p w:rsidR="004F4D80" w:rsidRPr="00D904EF" w:rsidRDefault="004F4D80" w:rsidP="004F4D80">
      <w:pPr>
        <w:pStyle w:val="3"/>
        <w:rPr>
          <w:szCs w:val="24"/>
        </w:rPr>
      </w:pPr>
      <w:bookmarkStart w:id="879" w:name="_Toc98253943"/>
      <w:bookmarkStart w:id="880" w:name="_Toc157248195"/>
      <w:bookmarkStart w:id="881" w:name="_Toc157496564"/>
      <w:bookmarkStart w:id="882" w:name="_Toc158206103"/>
      <w:bookmarkStart w:id="883" w:name="_Toc164057788"/>
      <w:bookmarkStart w:id="884" w:name="_Toc164137138"/>
      <w:bookmarkStart w:id="885" w:name="_Toc164161298"/>
      <w:bookmarkStart w:id="886" w:name="_Toc165173869"/>
      <w:bookmarkStart w:id="887" w:name="_Toc439170693"/>
      <w:bookmarkStart w:id="888" w:name="_Toc439172795"/>
      <w:bookmarkStart w:id="889" w:name="_Toc439173239"/>
      <w:bookmarkStart w:id="890" w:name="_Toc439238235"/>
      <w:bookmarkStart w:id="891" w:name="_Toc439252782"/>
      <w:bookmarkStart w:id="892" w:name="_Toc439323756"/>
      <w:bookmarkStart w:id="893" w:name="_Toc440361393"/>
      <w:bookmarkStart w:id="894" w:name="_Toc440376275"/>
      <w:bookmarkStart w:id="895" w:name="_Toc440382533"/>
      <w:bookmarkStart w:id="896" w:name="_Toc440447203"/>
      <w:bookmarkStart w:id="897" w:name="_Toc440631746"/>
      <w:bookmarkStart w:id="898" w:name="_Toc440877402"/>
      <w:bookmarkStart w:id="899" w:name="_Toc441130851"/>
      <w:r w:rsidRPr="00D904EF">
        <w:rPr>
          <w:szCs w:val="24"/>
        </w:rPr>
        <w:t>Форма Справки о перечне и годовых объемах выполнения аналогичных договоров</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0" w:name="_Toc98253944"/>
      <w:bookmarkStart w:id="901" w:name="_Toc157248196"/>
      <w:bookmarkStart w:id="902" w:name="_Toc157496565"/>
      <w:bookmarkStart w:id="903" w:name="_Toc158206104"/>
      <w:bookmarkStart w:id="904" w:name="_Toc164057789"/>
      <w:bookmarkStart w:id="905" w:name="_Toc164137139"/>
      <w:bookmarkStart w:id="906" w:name="_Toc164161299"/>
      <w:bookmarkStart w:id="907" w:name="_Toc165173870"/>
      <w:r>
        <w:rPr>
          <w:szCs w:val="24"/>
        </w:rPr>
        <w:br w:type="page"/>
      </w:r>
    </w:p>
    <w:p w:rsidR="004F4D80" w:rsidRPr="00D904EF" w:rsidRDefault="004F4D80" w:rsidP="004F4D80">
      <w:pPr>
        <w:pStyle w:val="3"/>
        <w:rPr>
          <w:szCs w:val="24"/>
        </w:rPr>
      </w:pPr>
      <w:bookmarkStart w:id="908" w:name="_Toc439170694"/>
      <w:bookmarkStart w:id="909" w:name="_Toc439172796"/>
      <w:bookmarkStart w:id="910" w:name="_Toc439173240"/>
      <w:bookmarkStart w:id="911" w:name="_Toc439238236"/>
      <w:bookmarkStart w:id="912" w:name="_Toc439252783"/>
      <w:bookmarkStart w:id="913" w:name="_Toc439323757"/>
      <w:bookmarkStart w:id="914" w:name="_Toc440361394"/>
      <w:bookmarkStart w:id="915" w:name="_Toc440376276"/>
      <w:bookmarkStart w:id="916" w:name="_Toc440382534"/>
      <w:bookmarkStart w:id="917" w:name="_Toc440447204"/>
      <w:bookmarkStart w:id="918" w:name="_Toc440631747"/>
      <w:bookmarkStart w:id="919" w:name="_Toc440877403"/>
      <w:bookmarkStart w:id="920" w:name="_Toc441130852"/>
      <w:r w:rsidRPr="00D904EF">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12C1F">
        <w:rPr>
          <w:sz w:val="24"/>
          <w:szCs w:val="24"/>
        </w:rPr>
        <w:fldChar w:fldCharType="begin"/>
      </w:r>
      <w:r w:rsidR="00D90031">
        <w:rPr>
          <w:sz w:val="24"/>
          <w:szCs w:val="24"/>
        </w:rPr>
        <w:instrText xml:space="preserve"> REF _Ref440274159 \r \h </w:instrText>
      </w:r>
      <w:r w:rsidR="00E12C1F">
        <w:rPr>
          <w:sz w:val="24"/>
          <w:szCs w:val="24"/>
        </w:rPr>
      </w:r>
      <w:r w:rsidR="00E12C1F">
        <w:rPr>
          <w:sz w:val="24"/>
          <w:szCs w:val="24"/>
        </w:rPr>
        <w:fldChar w:fldCharType="separate"/>
      </w:r>
      <w:r w:rsidR="001C6A71">
        <w:rPr>
          <w:sz w:val="24"/>
          <w:szCs w:val="24"/>
        </w:rPr>
        <w:t>4</w:t>
      </w:r>
      <w:r w:rsidR="00E12C1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1" w:name="_Ref55336389"/>
      <w:bookmarkStart w:id="922" w:name="_Toc57314677"/>
      <w:bookmarkStart w:id="923" w:name="_Toc69728991"/>
      <w:bookmarkStart w:id="924" w:name="_Toc98253945"/>
      <w:bookmarkStart w:id="925" w:name="_Toc165173871"/>
      <w:bookmarkStart w:id="926" w:name="_Toc423423675"/>
      <w:bookmarkStart w:id="927" w:name="_Toc441130853"/>
      <w:r w:rsidRPr="00F647F7">
        <w:lastRenderedPageBreak/>
        <w:t xml:space="preserve">Справка о материально-технических ресурсах (форма </w:t>
      </w:r>
      <w:r w:rsidR="00B8118F">
        <w:t>9</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6"/>
      <w:bookmarkStart w:id="929" w:name="_Toc157248198"/>
      <w:bookmarkStart w:id="930" w:name="_Toc157496567"/>
      <w:bookmarkStart w:id="931" w:name="_Toc158206106"/>
      <w:bookmarkStart w:id="932" w:name="_Toc164057791"/>
      <w:bookmarkStart w:id="933" w:name="_Toc164137141"/>
      <w:bookmarkStart w:id="934" w:name="_Toc164161301"/>
      <w:bookmarkStart w:id="935" w:name="_Toc165173872"/>
      <w:bookmarkStart w:id="936" w:name="_Toc439170696"/>
      <w:bookmarkStart w:id="937" w:name="_Toc439172798"/>
      <w:bookmarkStart w:id="938" w:name="_Toc439173242"/>
      <w:bookmarkStart w:id="939" w:name="_Toc439238238"/>
      <w:bookmarkStart w:id="940" w:name="_Toc439252785"/>
      <w:bookmarkStart w:id="941" w:name="_Toc439323759"/>
      <w:bookmarkStart w:id="942" w:name="_Toc440361396"/>
      <w:bookmarkStart w:id="943" w:name="_Toc440376278"/>
      <w:bookmarkStart w:id="944" w:name="_Toc440382536"/>
      <w:bookmarkStart w:id="945" w:name="_Toc440447206"/>
      <w:bookmarkStart w:id="946" w:name="_Toc440631749"/>
      <w:bookmarkStart w:id="947" w:name="_Toc440877405"/>
      <w:bookmarkStart w:id="948" w:name="_Toc441130854"/>
      <w:r w:rsidRPr="00D904EF">
        <w:rPr>
          <w:szCs w:val="24"/>
        </w:rPr>
        <w:t>Форма Справки о материально-технических ресурсах</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49" w:name="_Toc98253947"/>
      <w:bookmarkStart w:id="950" w:name="_Toc157248199"/>
      <w:bookmarkStart w:id="951" w:name="_Toc157496568"/>
      <w:bookmarkStart w:id="952" w:name="_Toc158206107"/>
      <w:bookmarkStart w:id="953" w:name="_Toc164057792"/>
      <w:bookmarkStart w:id="954" w:name="_Toc164137142"/>
      <w:bookmarkStart w:id="955" w:name="_Toc164161302"/>
      <w:bookmarkStart w:id="95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57" w:name="_Toc439170697"/>
      <w:bookmarkStart w:id="958" w:name="_Toc439172799"/>
      <w:bookmarkStart w:id="959" w:name="_Toc439173243"/>
      <w:bookmarkStart w:id="960" w:name="_Toc439238239"/>
      <w:bookmarkStart w:id="961" w:name="_Toc439252786"/>
      <w:bookmarkStart w:id="962" w:name="_Toc439323760"/>
      <w:bookmarkStart w:id="963" w:name="_Toc440361397"/>
      <w:bookmarkStart w:id="964" w:name="_Toc440376279"/>
      <w:bookmarkStart w:id="965" w:name="_Toc440382537"/>
      <w:bookmarkStart w:id="966" w:name="_Toc440447207"/>
      <w:bookmarkStart w:id="967" w:name="_Toc440631750"/>
      <w:bookmarkStart w:id="968" w:name="_Toc440877406"/>
      <w:bookmarkStart w:id="969" w:name="_Toc441130855"/>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98"/>
      <w:bookmarkStart w:id="971" w:name="_Toc57314678"/>
      <w:bookmarkStart w:id="972" w:name="_Toc69728992"/>
      <w:bookmarkStart w:id="973" w:name="_Toc98253948"/>
      <w:bookmarkStart w:id="974" w:name="_Toc165173874"/>
      <w:bookmarkStart w:id="975" w:name="_Toc423423676"/>
      <w:bookmarkStart w:id="976" w:name="_Toc441130856"/>
      <w:r w:rsidRPr="00F647F7">
        <w:lastRenderedPageBreak/>
        <w:t xml:space="preserve">Справка о кадровых ресурсах (форма </w:t>
      </w:r>
      <w:r w:rsidR="00B8118F">
        <w:t>10</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9"/>
      <w:bookmarkStart w:id="978" w:name="_Toc157248201"/>
      <w:bookmarkStart w:id="979" w:name="_Toc157496570"/>
      <w:bookmarkStart w:id="980" w:name="_Toc158206109"/>
      <w:bookmarkStart w:id="981" w:name="_Toc164057794"/>
      <w:bookmarkStart w:id="982" w:name="_Toc164137144"/>
      <w:bookmarkStart w:id="983" w:name="_Toc164161304"/>
      <w:bookmarkStart w:id="984" w:name="_Toc165173875"/>
      <w:bookmarkStart w:id="985" w:name="_Toc439170699"/>
      <w:bookmarkStart w:id="986" w:name="_Toc439172801"/>
      <w:bookmarkStart w:id="987" w:name="_Toc439173245"/>
      <w:bookmarkStart w:id="988" w:name="_Toc439238241"/>
      <w:bookmarkStart w:id="989" w:name="_Toc439252788"/>
      <w:bookmarkStart w:id="990" w:name="_Toc439323762"/>
      <w:bookmarkStart w:id="991" w:name="_Toc440361399"/>
      <w:bookmarkStart w:id="992" w:name="_Toc440376281"/>
      <w:bookmarkStart w:id="993" w:name="_Toc440382539"/>
      <w:bookmarkStart w:id="994" w:name="_Toc440447209"/>
      <w:bookmarkStart w:id="995" w:name="_Toc440631752"/>
      <w:bookmarkStart w:id="996" w:name="_Toc440877408"/>
      <w:bookmarkStart w:id="997" w:name="_Toc441130857"/>
      <w:r w:rsidRPr="00D904EF">
        <w:rPr>
          <w:szCs w:val="24"/>
        </w:rPr>
        <w:t>Форма Справки о кадровых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98" w:name="_Toc98253950"/>
      <w:bookmarkStart w:id="999" w:name="_Toc157248202"/>
      <w:bookmarkStart w:id="1000" w:name="_Toc157496571"/>
      <w:bookmarkStart w:id="1001" w:name="_Toc158206110"/>
      <w:bookmarkStart w:id="1002" w:name="_Toc164057795"/>
      <w:bookmarkStart w:id="1003" w:name="_Toc164137145"/>
      <w:bookmarkStart w:id="1004" w:name="_Toc164161305"/>
      <w:bookmarkStart w:id="1005" w:name="_Toc165173876"/>
      <w:r>
        <w:rPr>
          <w:b/>
          <w:szCs w:val="24"/>
        </w:rPr>
        <w:br w:type="page"/>
      </w:r>
    </w:p>
    <w:p w:rsidR="004F4D80" w:rsidRPr="00D904EF" w:rsidRDefault="004F4D80" w:rsidP="004F4D80">
      <w:pPr>
        <w:pStyle w:val="3"/>
        <w:rPr>
          <w:szCs w:val="24"/>
        </w:rPr>
      </w:pPr>
      <w:bookmarkStart w:id="1006" w:name="_Toc439170700"/>
      <w:bookmarkStart w:id="1007" w:name="_Toc439172802"/>
      <w:bookmarkStart w:id="1008" w:name="_Toc439173246"/>
      <w:bookmarkStart w:id="1009" w:name="_Toc439238242"/>
      <w:bookmarkStart w:id="1010" w:name="_Toc439252789"/>
      <w:bookmarkStart w:id="1011" w:name="_Toc439323763"/>
      <w:bookmarkStart w:id="1012" w:name="_Toc440361400"/>
      <w:bookmarkStart w:id="1013" w:name="_Toc440376282"/>
      <w:bookmarkStart w:id="1014" w:name="_Toc440382540"/>
      <w:bookmarkStart w:id="1015" w:name="_Toc440447210"/>
      <w:bookmarkStart w:id="1016" w:name="_Toc440631753"/>
      <w:bookmarkStart w:id="1017" w:name="_Toc440877409"/>
      <w:bookmarkStart w:id="1018" w:name="_Toc441130858"/>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19" w:name="_Toc165173881"/>
      <w:bookmarkStart w:id="1020" w:name="_Ref194749267"/>
      <w:bookmarkStart w:id="1021" w:name="_Toc423423677"/>
      <w:bookmarkStart w:id="1022" w:name="_Ref440271993"/>
      <w:bookmarkStart w:id="1023" w:name="_Ref440274659"/>
      <w:bookmarkStart w:id="1024" w:name="_Toc441130859"/>
      <w:bookmarkStart w:id="1025" w:name="_Ref90381523"/>
      <w:bookmarkStart w:id="1026" w:name="_Toc90385124"/>
      <w:bookmarkStart w:id="1027" w:name="_Ref96861029"/>
      <w:bookmarkStart w:id="1028" w:name="_Toc97651410"/>
      <w:bookmarkStart w:id="102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19"/>
      <w:bookmarkEnd w:id="1020"/>
      <w:bookmarkEnd w:id="1021"/>
      <w:bookmarkEnd w:id="1022"/>
      <w:bookmarkEnd w:id="1023"/>
      <w:bookmarkEnd w:id="1024"/>
    </w:p>
    <w:p w:rsidR="004F4D80" w:rsidRPr="00D904EF" w:rsidRDefault="004F4D80" w:rsidP="004F4D80">
      <w:pPr>
        <w:pStyle w:val="3"/>
        <w:rPr>
          <w:szCs w:val="24"/>
        </w:rPr>
      </w:pPr>
      <w:bookmarkStart w:id="1030" w:name="_Toc97651411"/>
      <w:bookmarkStart w:id="1031" w:name="_Toc98253956"/>
      <w:bookmarkStart w:id="1032" w:name="_Toc157248208"/>
      <w:bookmarkStart w:id="1033" w:name="_Toc157496577"/>
      <w:bookmarkStart w:id="1034" w:name="_Toc158206116"/>
      <w:bookmarkStart w:id="1035" w:name="_Toc164057801"/>
      <w:bookmarkStart w:id="1036" w:name="_Toc164137151"/>
      <w:bookmarkStart w:id="1037" w:name="_Toc164161311"/>
      <w:bookmarkStart w:id="1038" w:name="_Toc165173882"/>
      <w:bookmarkStart w:id="1039" w:name="_Toc439170702"/>
      <w:bookmarkStart w:id="1040" w:name="_Toc439172804"/>
      <w:bookmarkStart w:id="1041" w:name="_Toc439173248"/>
      <w:bookmarkStart w:id="1042" w:name="_Toc439238244"/>
      <w:bookmarkStart w:id="1043" w:name="_Toc439252791"/>
      <w:bookmarkStart w:id="1044" w:name="_Toc439323765"/>
      <w:bookmarkStart w:id="1045" w:name="_Toc440361402"/>
      <w:bookmarkStart w:id="1046" w:name="_Toc440376284"/>
      <w:bookmarkStart w:id="1047" w:name="_Toc440382542"/>
      <w:bookmarkStart w:id="1048" w:name="_Toc440447212"/>
      <w:bookmarkStart w:id="1049" w:name="_Toc440631755"/>
      <w:bookmarkStart w:id="1050" w:name="_Toc440877411"/>
      <w:bookmarkStart w:id="1051"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52" w:name="_Toc97651412"/>
      <w:bookmarkStart w:id="1053" w:name="_Toc98253957"/>
      <w:bookmarkStart w:id="1054" w:name="_Toc157248209"/>
      <w:bookmarkStart w:id="1055" w:name="_Toc157496578"/>
      <w:bookmarkStart w:id="1056" w:name="_Toc158206117"/>
      <w:bookmarkStart w:id="1057" w:name="_Toc164057802"/>
      <w:bookmarkStart w:id="1058" w:name="_Toc164137152"/>
      <w:bookmarkStart w:id="1059" w:name="_Toc164161312"/>
      <w:bookmarkStart w:id="1060" w:name="_Toc165173883"/>
      <w:r>
        <w:rPr>
          <w:b/>
          <w:szCs w:val="24"/>
        </w:rPr>
        <w:br w:type="page"/>
      </w:r>
    </w:p>
    <w:p w:rsidR="004F4D80" w:rsidRPr="00D904EF" w:rsidRDefault="004F4D80" w:rsidP="004F4D80">
      <w:pPr>
        <w:pStyle w:val="3"/>
        <w:rPr>
          <w:szCs w:val="24"/>
        </w:rPr>
      </w:pPr>
      <w:bookmarkStart w:id="1061" w:name="_Toc439170703"/>
      <w:bookmarkStart w:id="1062" w:name="_Toc439172805"/>
      <w:bookmarkStart w:id="1063" w:name="_Toc439173249"/>
      <w:bookmarkStart w:id="1064" w:name="_Toc439238245"/>
      <w:bookmarkStart w:id="1065" w:name="_Toc439252792"/>
      <w:bookmarkStart w:id="1066" w:name="_Toc439323766"/>
      <w:bookmarkStart w:id="1067" w:name="_Toc440361403"/>
      <w:bookmarkStart w:id="1068" w:name="_Toc440376285"/>
      <w:bookmarkStart w:id="1069" w:name="_Toc440382543"/>
      <w:bookmarkStart w:id="1070" w:name="_Toc440447213"/>
      <w:bookmarkStart w:id="1071" w:name="_Toc440631756"/>
      <w:bookmarkStart w:id="1072" w:name="_Toc440877412"/>
      <w:bookmarkStart w:id="1073" w:name="_Toc441130861"/>
      <w:r w:rsidRPr="00D904EF">
        <w:rPr>
          <w:szCs w:val="24"/>
        </w:rPr>
        <w:lastRenderedPageBreak/>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w:t>
      </w:r>
      <w:proofErr w:type="gramStart"/>
      <w:r w:rsidR="004F4D80" w:rsidRPr="00F647F7">
        <w:rPr>
          <w:sz w:val="24"/>
          <w:szCs w:val="24"/>
        </w:rPr>
        <w:t xml:space="preserve">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roofErr w:type="gramEnd"/>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25"/>
    <w:bookmarkEnd w:id="1026"/>
    <w:bookmarkEnd w:id="1027"/>
    <w:bookmarkEnd w:id="1028"/>
    <w:bookmarkEnd w:id="10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7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75" w:name="_Toc423423680"/>
      <w:bookmarkStart w:id="1076" w:name="_Ref440272035"/>
      <w:bookmarkStart w:id="1077" w:name="_Ref440274733"/>
      <w:bookmarkStart w:id="1078" w:name="_Toc441130862"/>
      <w:bookmarkStart w:id="1079"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74"/>
      <w:bookmarkEnd w:id="1075"/>
      <w:bookmarkEnd w:id="1076"/>
      <w:bookmarkEnd w:id="1077"/>
      <w:bookmarkEnd w:id="1078"/>
      <w:bookmarkEnd w:id="1079"/>
    </w:p>
    <w:p w:rsidR="004F4D80" w:rsidRPr="00E87023" w:rsidRDefault="004F4D80" w:rsidP="004F4D80">
      <w:pPr>
        <w:pStyle w:val="3"/>
        <w:rPr>
          <w:sz w:val="22"/>
        </w:rPr>
      </w:pPr>
      <w:bookmarkStart w:id="1080" w:name="_Toc343690584"/>
      <w:bookmarkStart w:id="1081" w:name="_Toc372294428"/>
      <w:bookmarkStart w:id="1082" w:name="_Toc379288896"/>
      <w:bookmarkStart w:id="1083" w:name="_Toc384734780"/>
      <w:bookmarkStart w:id="1084" w:name="_Toc396984078"/>
      <w:bookmarkStart w:id="1085" w:name="_Toc423423681"/>
      <w:bookmarkStart w:id="1086" w:name="_Toc439170710"/>
      <w:bookmarkStart w:id="1087" w:name="_Toc439172812"/>
      <w:bookmarkStart w:id="1088" w:name="_Toc439173253"/>
      <w:bookmarkStart w:id="1089" w:name="_Toc439238249"/>
      <w:bookmarkStart w:id="1090" w:name="_Toc439252796"/>
      <w:bookmarkStart w:id="1091" w:name="_Toc439323770"/>
      <w:bookmarkStart w:id="1092" w:name="_Toc440361405"/>
      <w:bookmarkStart w:id="1093" w:name="_Toc440376287"/>
      <w:bookmarkStart w:id="1094" w:name="_Toc440382545"/>
      <w:bookmarkStart w:id="1095" w:name="_Toc440447215"/>
      <w:bookmarkStart w:id="1096" w:name="_Toc440631758"/>
      <w:bookmarkStart w:id="1097" w:name="_Toc440877414"/>
      <w:bookmarkStart w:id="1098"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99" w:name="_Toc343690585"/>
      <w:bookmarkStart w:id="1100" w:name="_Toc372294429"/>
      <w:bookmarkStart w:id="1101" w:name="_Toc379288897"/>
      <w:bookmarkStart w:id="1102" w:name="_Toc384734781"/>
      <w:bookmarkStart w:id="1103" w:name="_Toc396984079"/>
      <w:bookmarkStart w:id="1104" w:name="_Toc423423682"/>
      <w:bookmarkStart w:id="1105" w:name="_Toc439170711"/>
      <w:bookmarkStart w:id="1106" w:name="_Toc439172813"/>
      <w:bookmarkStart w:id="1107" w:name="_Toc439173254"/>
      <w:bookmarkStart w:id="1108" w:name="_Toc439238250"/>
      <w:bookmarkStart w:id="1109" w:name="_Toc439252797"/>
      <w:bookmarkStart w:id="1110" w:name="_Toc439323771"/>
      <w:bookmarkStart w:id="1111" w:name="_Toc440361406"/>
      <w:bookmarkStart w:id="1112" w:name="_Toc440376288"/>
      <w:bookmarkStart w:id="1113" w:name="_Toc440382546"/>
      <w:bookmarkStart w:id="1114" w:name="_Toc440447216"/>
      <w:bookmarkStart w:id="1115" w:name="_Toc440631759"/>
      <w:bookmarkStart w:id="1116" w:name="_Toc440877415"/>
      <w:bookmarkStart w:id="1117" w:name="_Toc441130864"/>
      <w:r w:rsidRPr="00D27071">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19" w:name="_Toc423423683"/>
      <w:bookmarkStart w:id="1120" w:name="_Ref440272051"/>
      <w:bookmarkStart w:id="1121" w:name="_Ref440274744"/>
      <w:bookmarkStart w:id="1122"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18"/>
      <w:bookmarkEnd w:id="1119"/>
      <w:bookmarkEnd w:id="1120"/>
      <w:bookmarkEnd w:id="1121"/>
      <w:bookmarkEnd w:id="1122"/>
    </w:p>
    <w:p w:rsidR="004F4D80" w:rsidRPr="008C4223" w:rsidRDefault="004F4D80" w:rsidP="004F4D80">
      <w:pPr>
        <w:pStyle w:val="3"/>
        <w:rPr>
          <w:szCs w:val="24"/>
        </w:rPr>
      </w:pPr>
      <w:bookmarkStart w:id="1123" w:name="_Toc343690587"/>
      <w:bookmarkStart w:id="1124" w:name="_Toc372294431"/>
      <w:bookmarkStart w:id="1125" w:name="_Toc379288899"/>
      <w:bookmarkStart w:id="1126" w:name="_Toc384734783"/>
      <w:bookmarkStart w:id="1127" w:name="_Toc396984081"/>
      <w:bookmarkStart w:id="1128" w:name="_Toc423423684"/>
      <w:bookmarkStart w:id="1129" w:name="_Toc439170713"/>
      <w:bookmarkStart w:id="1130" w:name="_Toc439172815"/>
      <w:bookmarkStart w:id="1131" w:name="_Toc439173256"/>
      <w:bookmarkStart w:id="1132" w:name="_Toc439238252"/>
      <w:bookmarkStart w:id="1133" w:name="_Toc439252799"/>
      <w:bookmarkStart w:id="1134" w:name="_Toc439323773"/>
      <w:bookmarkStart w:id="1135" w:name="_Toc440361408"/>
      <w:bookmarkStart w:id="1136" w:name="_Toc440376290"/>
      <w:bookmarkStart w:id="1137" w:name="_Toc440382548"/>
      <w:bookmarkStart w:id="1138" w:name="_Toc440447218"/>
      <w:bookmarkStart w:id="1139" w:name="_Toc440631761"/>
      <w:bookmarkStart w:id="1140" w:name="_Toc440877417"/>
      <w:bookmarkStart w:id="1141" w:name="_Toc441130866"/>
      <w:r w:rsidRPr="008C4223">
        <w:rPr>
          <w:szCs w:val="24"/>
        </w:rPr>
        <w:t xml:space="preserve">Форма </w:t>
      </w:r>
      <w:bookmarkEnd w:id="1123"/>
      <w:bookmarkEnd w:id="1124"/>
      <w:bookmarkEnd w:id="1125"/>
      <w:bookmarkEnd w:id="1126"/>
      <w:bookmarkEnd w:id="1127"/>
      <w:bookmarkEnd w:id="1128"/>
      <w:bookmarkEnd w:id="1129"/>
      <w:bookmarkEnd w:id="1130"/>
      <w:bookmarkEnd w:id="1131"/>
      <w:bookmarkEnd w:id="1132"/>
      <w:bookmarkEnd w:id="1133"/>
      <w:r w:rsidR="000D70B6" w:rsidRPr="000D70B6">
        <w:rPr>
          <w:szCs w:val="24"/>
        </w:rPr>
        <w:t>Согласия на обработку персональных данных</w:t>
      </w:r>
      <w:bookmarkEnd w:id="1134"/>
      <w:bookmarkEnd w:id="1135"/>
      <w:bookmarkEnd w:id="1136"/>
      <w:bookmarkEnd w:id="1137"/>
      <w:bookmarkEnd w:id="1138"/>
      <w:bookmarkEnd w:id="1139"/>
      <w:bookmarkEnd w:id="1140"/>
      <w:bookmarkEnd w:id="114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42" w:name="_Toc439252801"/>
      <w:bookmarkStart w:id="1143" w:name="_Toc439323774"/>
      <w:bookmarkStart w:id="1144" w:name="_Toc440361409"/>
      <w:bookmarkStart w:id="1145" w:name="_Toc440376291"/>
      <w:bookmarkStart w:id="1146" w:name="_Toc440382549"/>
      <w:bookmarkStart w:id="1147" w:name="_Toc440447219"/>
      <w:bookmarkStart w:id="1148" w:name="_Toc440631762"/>
      <w:bookmarkStart w:id="1149" w:name="_Toc440877418"/>
      <w:bookmarkStart w:id="1150" w:name="_Toc441130867"/>
      <w:r w:rsidRPr="005A2CAE">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51" w:name="_Ref440272256"/>
      <w:bookmarkStart w:id="1152" w:name="_Ref440272678"/>
      <w:bookmarkStart w:id="1153" w:name="_Ref440274944"/>
      <w:bookmarkStart w:id="1154" w:name="_Toc441130868"/>
      <w:r w:rsidRPr="007A6A39">
        <w:lastRenderedPageBreak/>
        <w:t>Соглашение о неустойке (форма 1</w:t>
      </w:r>
      <w:r w:rsidR="00635719">
        <w:t>4</w:t>
      </w:r>
      <w:r w:rsidRPr="007A6A39">
        <w:t>)</w:t>
      </w:r>
      <w:bookmarkEnd w:id="1151"/>
      <w:bookmarkEnd w:id="1152"/>
      <w:bookmarkEnd w:id="1153"/>
      <w:bookmarkEnd w:id="1154"/>
    </w:p>
    <w:p w:rsidR="007A6A39" w:rsidRPr="007A6A39" w:rsidRDefault="007A6A39" w:rsidP="007A6A39">
      <w:pPr>
        <w:pStyle w:val="3"/>
        <w:rPr>
          <w:szCs w:val="24"/>
        </w:rPr>
      </w:pPr>
      <w:bookmarkStart w:id="1155" w:name="_Toc439170715"/>
      <w:bookmarkStart w:id="1156" w:name="_Toc439172817"/>
      <w:bookmarkStart w:id="1157" w:name="_Toc439173259"/>
      <w:bookmarkStart w:id="1158" w:name="_Toc439238255"/>
      <w:bookmarkStart w:id="1159" w:name="_Toc439252803"/>
      <w:bookmarkStart w:id="1160" w:name="_Toc439323776"/>
      <w:bookmarkStart w:id="1161" w:name="_Toc440361411"/>
      <w:bookmarkStart w:id="1162" w:name="_Toc440376293"/>
      <w:bookmarkStart w:id="1163" w:name="_Toc440382551"/>
      <w:bookmarkStart w:id="1164" w:name="_Toc440447221"/>
      <w:bookmarkStart w:id="1165" w:name="_Toc440631764"/>
      <w:bookmarkStart w:id="1166" w:name="_Toc440877420"/>
      <w:bookmarkStart w:id="1167" w:name="_Toc441130869"/>
      <w:r w:rsidRPr="007A6A39">
        <w:rPr>
          <w:szCs w:val="24"/>
        </w:rPr>
        <w:t>Форма соглашени</w:t>
      </w:r>
      <w:r w:rsidR="00E47073">
        <w:rPr>
          <w:szCs w:val="24"/>
        </w:rPr>
        <w:t>я</w:t>
      </w:r>
      <w:r w:rsidRPr="007A6A39">
        <w:rPr>
          <w:szCs w:val="24"/>
        </w:rPr>
        <w:t xml:space="preserve"> о неустойке</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12C1F">
        <w:rPr>
          <w:vertAlign w:val="subscript"/>
        </w:rPr>
        <w:fldChar w:fldCharType="begin"/>
      </w:r>
      <w:r>
        <w:rPr>
          <w:vertAlign w:val="subscript"/>
        </w:rPr>
        <w:instrText xml:space="preserve"> REF _Ref440275279 \r \h </w:instrText>
      </w:r>
      <w:r w:rsidR="00E12C1F">
        <w:rPr>
          <w:vertAlign w:val="subscript"/>
        </w:rPr>
      </w:r>
      <w:r w:rsidR="00E12C1F">
        <w:rPr>
          <w:vertAlign w:val="subscript"/>
        </w:rPr>
        <w:fldChar w:fldCharType="separate"/>
      </w:r>
      <w:r w:rsidR="001C6A71">
        <w:rPr>
          <w:vertAlign w:val="subscript"/>
        </w:rPr>
        <w:t>1.1.4</w:t>
      </w:r>
      <w:r w:rsidR="00E12C1F">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12C1F">
        <w:rPr>
          <w:vertAlign w:val="subscript"/>
        </w:rPr>
        <w:fldChar w:fldCharType="begin"/>
      </w:r>
      <w:r>
        <w:rPr>
          <w:vertAlign w:val="subscript"/>
        </w:rPr>
        <w:instrText xml:space="preserve"> REF _Ref440275279 \r \h </w:instrText>
      </w:r>
      <w:r w:rsidR="00E12C1F">
        <w:rPr>
          <w:vertAlign w:val="subscript"/>
        </w:rPr>
      </w:r>
      <w:r w:rsidR="00E12C1F">
        <w:rPr>
          <w:vertAlign w:val="subscript"/>
        </w:rPr>
        <w:fldChar w:fldCharType="separate"/>
      </w:r>
      <w:r w:rsidR="001C6A71">
        <w:rPr>
          <w:vertAlign w:val="subscript"/>
        </w:rPr>
        <w:t>1.1.4</w:t>
      </w:r>
      <w:r w:rsidR="00E12C1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68" w:name="_Toc439170716"/>
      <w:bookmarkStart w:id="1169" w:name="_Toc439172818"/>
      <w:bookmarkStart w:id="1170" w:name="_Toc439173260"/>
      <w:bookmarkStart w:id="1171" w:name="_Toc439238256"/>
      <w:bookmarkStart w:id="1172" w:name="_Toc439252804"/>
      <w:bookmarkStart w:id="1173" w:name="_Toc439323777"/>
      <w:bookmarkStart w:id="1174" w:name="_Toc440361412"/>
      <w:bookmarkStart w:id="1175" w:name="_Toc440376294"/>
      <w:bookmarkStart w:id="1176" w:name="_Toc440382552"/>
      <w:bookmarkStart w:id="1177" w:name="_Toc440447222"/>
      <w:bookmarkStart w:id="1178" w:name="_Toc440631765"/>
      <w:bookmarkStart w:id="1179" w:name="_Toc440877421"/>
      <w:bookmarkStart w:id="1180" w:name="_Toc441130870"/>
      <w:r w:rsidRPr="007857E5">
        <w:rPr>
          <w:szCs w:val="24"/>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81" w:name="_Ref440272274"/>
      <w:bookmarkStart w:id="1182" w:name="_Ref440274756"/>
      <w:bookmarkStart w:id="1183"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81"/>
      <w:bookmarkEnd w:id="1182"/>
      <w:bookmarkEnd w:id="1183"/>
    </w:p>
    <w:p w:rsidR="007857E5" w:rsidRPr="00E47073" w:rsidRDefault="007857E5" w:rsidP="007857E5">
      <w:pPr>
        <w:pStyle w:val="3"/>
        <w:rPr>
          <w:szCs w:val="24"/>
        </w:rPr>
      </w:pPr>
      <w:bookmarkStart w:id="1184" w:name="_Toc439170718"/>
      <w:bookmarkStart w:id="1185" w:name="_Toc439172820"/>
      <w:bookmarkStart w:id="1186" w:name="_Toc439173262"/>
      <w:bookmarkStart w:id="1187" w:name="_Toc439238258"/>
      <w:bookmarkStart w:id="1188" w:name="_Toc439252806"/>
      <w:bookmarkStart w:id="1189" w:name="_Toc439323779"/>
      <w:bookmarkStart w:id="1190" w:name="_Toc440361414"/>
      <w:bookmarkStart w:id="1191" w:name="_Toc440376296"/>
      <w:bookmarkStart w:id="1192" w:name="_Toc440382554"/>
      <w:bookmarkStart w:id="1193" w:name="_Toc440447224"/>
      <w:bookmarkStart w:id="1194" w:name="_Toc440631767"/>
      <w:bookmarkStart w:id="1195" w:name="_Toc440877423"/>
      <w:bookmarkStart w:id="1196" w:name="_Toc441130872"/>
      <w:r w:rsidRPr="00E47073">
        <w:rPr>
          <w:szCs w:val="24"/>
        </w:rPr>
        <w:t xml:space="preserve">Форма </w:t>
      </w:r>
      <w:bookmarkEnd w:id="1184"/>
      <w:r w:rsidR="00E47073" w:rsidRPr="00E47073">
        <w:rPr>
          <w:szCs w:val="24"/>
        </w:rPr>
        <w:t>согласия Участника налоговым органам на разглашение сведений, составляющих налоговую тайну</w:t>
      </w:r>
      <w:bookmarkEnd w:id="1185"/>
      <w:bookmarkEnd w:id="1186"/>
      <w:bookmarkEnd w:id="1187"/>
      <w:bookmarkEnd w:id="1188"/>
      <w:bookmarkEnd w:id="1189"/>
      <w:bookmarkEnd w:id="1190"/>
      <w:bookmarkEnd w:id="1191"/>
      <w:bookmarkEnd w:id="1192"/>
      <w:bookmarkEnd w:id="1193"/>
      <w:bookmarkEnd w:id="1194"/>
      <w:bookmarkEnd w:id="1195"/>
      <w:bookmarkEnd w:id="11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97" w:name="_Toc300142269"/>
      <w:bookmarkStart w:id="1198" w:name="_Toc309735391"/>
      <w:bookmarkStart w:id="11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97"/>
      <w:r w:rsidRPr="007857E5">
        <w:rPr>
          <w:b/>
          <w:bCs w:val="0"/>
          <w:snapToGrid w:val="0"/>
          <w:sz w:val="24"/>
          <w:szCs w:val="24"/>
        </w:rPr>
        <w:t xml:space="preserve"> </w:t>
      </w:r>
      <w:bookmarkEnd w:id="1198"/>
      <w:bookmarkEnd w:id="11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00" w:name="_Toc439170719"/>
      <w:bookmarkStart w:id="1201" w:name="_Toc439172821"/>
      <w:bookmarkStart w:id="1202" w:name="_Toc439173263"/>
      <w:bookmarkStart w:id="1203" w:name="_Toc439238259"/>
      <w:bookmarkStart w:id="1204" w:name="_Toc439252807"/>
      <w:bookmarkStart w:id="1205" w:name="_Toc439323780"/>
      <w:bookmarkStart w:id="1206" w:name="_Toc440361415"/>
      <w:bookmarkStart w:id="1207" w:name="_Toc440376297"/>
      <w:bookmarkStart w:id="1208" w:name="_Toc440382555"/>
      <w:bookmarkStart w:id="1209" w:name="_Toc440447225"/>
      <w:bookmarkStart w:id="1210" w:name="_Toc440631768"/>
      <w:bookmarkStart w:id="1211" w:name="_Toc440877424"/>
      <w:bookmarkStart w:id="1212" w:name="_Toc441130873"/>
      <w:r w:rsidRPr="007857E5">
        <w:rPr>
          <w:szCs w:val="24"/>
        </w:rPr>
        <w:lastRenderedPageBreak/>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13" w:name="_Ref93268095"/>
      <w:bookmarkStart w:id="1214" w:name="_Ref93268099"/>
      <w:bookmarkStart w:id="1215" w:name="_Toc98253958"/>
      <w:bookmarkStart w:id="1216" w:name="_Toc165173884"/>
      <w:bookmarkStart w:id="1217" w:name="_Toc423423678"/>
      <w:bookmarkStart w:id="1218" w:name="_Ref440272510"/>
      <w:bookmarkStart w:id="1219" w:name="_Ref440274961"/>
      <w:bookmarkStart w:id="1220" w:name="_Ref90381141"/>
      <w:bookmarkStart w:id="1221" w:name="_Toc90385121"/>
      <w:bookmarkStart w:id="1222" w:name="_Toc98253952"/>
      <w:bookmarkStart w:id="1223" w:name="_Toc165173878"/>
      <w:bookmarkStart w:id="1224" w:name="_Toc423427449"/>
      <w:bookmarkStart w:id="1225"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26" w:name="_Toc90385125"/>
      <w:bookmarkStart w:id="1227" w:name="_Toc439170705"/>
      <w:bookmarkStart w:id="1228" w:name="_Toc439172807"/>
      <w:bookmarkStart w:id="1229" w:name="_Toc439173268"/>
      <w:bookmarkStart w:id="1230" w:name="_Toc439238264"/>
      <w:bookmarkStart w:id="1231" w:name="_Toc439252812"/>
      <w:bookmarkStart w:id="1232" w:name="_Toc439323785"/>
      <w:bookmarkStart w:id="1233" w:name="_Toc440361420"/>
      <w:bookmarkStart w:id="1234" w:name="_Toc440376302"/>
      <w:bookmarkStart w:id="1235" w:name="_Toc440382560"/>
      <w:bookmarkStart w:id="1236" w:name="_Toc440447230"/>
      <w:bookmarkStart w:id="1237" w:name="_Toc440631773"/>
      <w:bookmarkStart w:id="1238" w:name="_Toc440877426"/>
      <w:bookmarkStart w:id="1239" w:name="_Toc441130875"/>
      <w:r w:rsidRPr="00D904EF">
        <w:rPr>
          <w:szCs w:val="24"/>
        </w:rPr>
        <w:t xml:space="preserve">Форма </w:t>
      </w:r>
      <w:bookmarkEnd w:id="1226"/>
      <w:bookmarkEnd w:id="1227"/>
      <w:bookmarkEnd w:id="1228"/>
      <w:bookmarkEnd w:id="1229"/>
      <w:bookmarkEnd w:id="1230"/>
      <w:bookmarkEnd w:id="1231"/>
      <w:bookmarkEnd w:id="1232"/>
      <w:bookmarkEnd w:id="123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34"/>
      <w:bookmarkEnd w:id="1235"/>
      <w:bookmarkEnd w:id="1236"/>
      <w:bookmarkEnd w:id="1237"/>
      <w:bookmarkEnd w:id="1238"/>
      <w:bookmarkEnd w:id="123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40" w:name="_Toc90385126"/>
      <w:bookmarkStart w:id="1241" w:name="_Toc98253959"/>
      <w:bookmarkStart w:id="1242" w:name="_Toc157248211"/>
      <w:bookmarkStart w:id="1243" w:name="_Toc157496580"/>
      <w:bookmarkStart w:id="1244" w:name="_Toc158206119"/>
      <w:bookmarkStart w:id="1245" w:name="_Toc164057804"/>
      <w:bookmarkStart w:id="1246" w:name="_Toc164137154"/>
      <w:bookmarkStart w:id="1247" w:name="_Toc164161314"/>
      <w:bookmarkStart w:id="1248" w:name="_Toc165173885"/>
      <w:r>
        <w:rPr>
          <w:b/>
          <w:szCs w:val="24"/>
        </w:rPr>
        <w:br w:type="page"/>
      </w:r>
    </w:p>
    <w:p w:rsidR="00635719" w:rsidRPr="00D904EF" w:rsidRDefault="00635719" w:rsidP="00635719">
      <w:pPr>
        <w:pStyle w:val="3"/>
        <w:rPr>
          <w:szCs w:val="24"/>
        </w:rPr>
      </w:pPr>
      <w:bookmarkStart w:id="1249" w:name="_Toc439170706"/>
      <w:bookmarkStart w:id="1250" w:name="_Toc439172808"/>
      <w:bookmarkStart w:id="1251" w:name="_Toc439173269"/>
      <w:bookmarkStart w:id="1252" w:name="_Toc439238265"/>
      <w:bookmarkStart w:id="1253" w:name="_Toc439252813"/>
      <w:bookmarkStart w:id="1254" w:name="_Toc439323786"/>
      <w:bookmarkStart w:id="1255" w:name="_Toc440361421"/>
      <w:bookmarkStart w:id="1256" w:name="_Toc440376303"/>
      <w:bookmarkStart w:id="1257" w:name="_Toc440382561"/>
      <w:bookmarkStart w:id="1258" w:name="_Toc440447231"/>
      <w:bookmarkStart w:id="1259" w:name="_Toc440631774"/>
      <w:bookmarkStart w:id="1260" w:name="_Toc440877427"/>
      <w:bookmarkStart w:id="1261" w:name="_Toc441130876"/>
      <w:r w:rsidRPr="00D904EF">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12C1F">
        <w:rPr>
          <w:sz w:val="24"/>
          <w:szCs w:val="24"/>
        </w:rPr>
        <w:fldChar w:fldCharType="begin"/>
      </w:r>
      <w:r w:rsidR="00C718E2">
        <w:rPr>
          <w:sz w:val="24"/>
          <w:szCs w:val="24"/>
        </w:rPr>
        <w:instrText xml:space="preserve"> REF _Ref440271628 \r \h </w:instrText>
      </w:r>
      <w:r w:rsidR="00E12C1F">
        <w:rPr>
          <w:sz w:val="24"/>
          <w:szCs w:val="24"/>
        </w:rPr>
      </w:r>
      <w:r w:rsidR="00E12C1F">
        <w:rPr>
          <w:sz w:val="24"/>
          <w:szCs w:val="24"/>
        </w:rPr>
        <w:fldChar w:fldCharType="separate"/>
      </w:r>
      <w:r w:rsidR="001C6A71">
        <w:rPr>
          <w:sz w:val="24"/>
          <w:szCs w:val="24"/>
        </w:rPr>
        <w:t>3.3.9</w:t>
      </w:r>
      <w:r w:rsidR="00E12C1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12C1F">
        <w:rPr>
          <w:sz w:val="24"/>
          <w:szCs w:val="24"/>
        </w:rPr>
        <w:fldChar w:fldCharType="begin"/>
      </w:r>
      <w:r w:rsidR="00D90031">
        <w:rPr>
          <w:sz w:val="24"/>
          <w:szCs w:val="24"/>
        </w:rPr>
        <w:instrText xml:space="preserve"> REF _Ref440274337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12C1F">
        <w:rPr>
          <w:sz w:val="24"/>
          <w:szCs w:val="24"/>
        </w:rPr>
        <w:fldChar w:fldCharType="begin"/>
      </w:r>
      <w:r w:rsidR="00D90031">
        <w:rPr>
          <w:sz w:val="24"/>
          <w:szCs w:val="24"/>
        </w:rPr>
        <w:instrText xml:space="preserve"> REF _Ref440274366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440376324"/>
      <w:bookmarkStart w:id="1263" w:name="_Ref440376401"/>
      <w:bookmarkStart w:id="1264"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62"/>
      <w:bookmarkEnd w:id="1263"/>
      <w:bookmarkEnd w:id="126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65" w:name="_Toc440376305"/>
      <w:bookmarkStart w:id="1266" w:name="_Toc440382563"/>
      <w:bookmarkStart w:id="1267" w:name="_Toc440447233"/>
      <w:bookmarkStart w:id="1268" w:name="_Toc440631776"/>
      <w:bookmarkStart w:id="1269" w:name="_Toc440877429"/>
      <w:bookmarkStart w:id="1270"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65"/>
      <w:bookmarkEnd w:id="1266"/>
      <w:bookmarkEnd w:id="1267"/>
      <w:bookmarkEnd w:id="1268"/>
      <w:bookmarkEnd w:id="1269"/>
      <w:bookmarkEnd w:id="127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71" w:name="_Toc440376306"/>
      <w:bookmarkStart w:id="1272" w:name="_Toc440382564"/>
      <w:bookmarkStart w:id="1273" w:name="_Toc440447234"/>
      <w:bookmarkStart w:id="1274" w:name="_Toc440631777"/>
      <w:bookmarkStart w:id="1275" w:name="_Toc440877430"/>
      <w:bookmarkStart w:id="1276" w:name="_Toc441130879"/>
      <w:r w:rsidRPr="00D904EF">
        <w:rPr>
          <w:szCs w:val="24"/>
        </w:rPr>
        <w:lastRenderedPageBreak/>
        <w:t>Инструкции по заполнению</w:t>
      </w:r>
      <w:bookmarkEnd w:id="1271"/>
      <w:bookmarkEnd w:id="1272"/>
      <w:bookmarkEnd w:id="1273"/>
      <w:bookmarkEnd w:id="1274"/>
      <w:bookmarkEnd w:id="1275"/>
      <w:bookmarkEnd w:id="127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12C1F">
        <w:rPr>
          <w:sz w:val="24"/>
          <w:szCs w:val="24"/>
        </w:rPr>
        <w:fldChar w:fldCharType="begin"/>
      </w:r>
      <w:r w:rsidR="000C6A4A">
        <w:rPr>
          <w:sz w:val="24"/>
          <w:szCs w:val="24"/>
        </w:rPr>
        <w:instrText xml:space="preserve"> REF _Ref440876668 \r \h </w:instrText>
      </w:r>
      <w:r w:rsidR="00E12C1F">
        <w:rPr>
          <w:sz w:val="24"/>
          <w:szCs w:val="24"/>
        </w:rPr>
      </w:r>
      <w:r w:rsidR="00E12C1F">
        <w:rPr>
          <w:sz w:val="24"/>
          <w:szCs w:val="24"/>
        </w:rPr>
        <w:fldChar w:fldCharType="separate"/>
      </w:r>
      <w:r w:rsidR="001C6A71">
        <w:rPr>
          <w:sz w:val="24"/>
          <w:szCs w:val="24"/>
        </w:rPr>
        <w:t>3.3.10</w:t>
      </w:r>
      <w:r w:rsidR="00E12C1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12C1F">
        <w:rPr>
          <w:sz w:val="24"/>
          <w:szCs w:val="24"/>
        </w:rPr>
        <w:fldChar w:fldCharType="begin"/>
      </w:r>
      <w:r w:rsidR="00CA1534">
        <w:rPr>
          <w:sz w:val="24"/>
          <w:szCs w:val="24"/>
        </w:rPr>
        <w:instrText xml:space="preserve"> REF _Ref440274337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12C1F">
        <w:rPr>
          <w:sz w:val="24"/>
          <w:szCs w:val="24"/>
        </w:rPr>
        <w:fldChar w:fldCharType="begin"/>
      </w:r>
      <w:r w:rsidR="00CA1534">
        <w:rPr>
          <w:sz w:val="24"/>
          <w:szCs w:val="24"/>
        </w:rPr>
        <w:instrText xml:space="preserve"> REF _Ref440274366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E44" w:rsidRDefault="00D07E44">
      <w:pPr>
        <w:spacing w:line="240" w:lineRule="auto"/>
      </w:pPr>
      <w:r>
        <w:separator/>
      </w:r>
    </w:p>
  </w:endnote>
  <w:endnote w:type="continuationSeparator" w:id="0">
    <w:p w:rsidR="00D07E44" w:rsidRDefault="00D07E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816C6" w:rsidRDefault="001816C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Pr="00FA0376" w:rsidRDefault="001816C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242BD">
      <w:rPr>
        <w:noProof/>
        <w:sz w:val="16"/>
        <w:szCs w:val="16"/>
        <w:lang w:eastAsia="ru-RU"/>
      </w:rPr>
      <w:t>18</w:t>
    </w:r>
    <w:r w:rsidRPr="00FA0376">
      <w:rPr>
        <w:sz w:val="16"/>
        <w:szCs w:val="16"/>
        <w:lang w:eastAsia="ru-RU"/>
      </w:rPr>
      <w:fldChar w:fldCharType="end"/>
    </w:r>
  </w:p>
  <w:p w:rsidR="001816C6" w:rsidRPr="00EE0539" w:rsidRDefault="001816C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22B8D">
      <w:rPr>
        <w:sz w:val="18"/>
        <w:szCs w:val="18"/>
      </w:rPr>
      <w:t>Договора на оказание услуг по ремонту средств малой механизации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E44" w:rsidRDefault="00D07E44">
      <w:pPr>
        <w:spacing w:line="240" w:lineRule="auto"/>
      </w:pPr>
      <w:r>
        <w:separator/>
      </w:r>
    </w:p>
  </w:footnote>
  <w:footnote w:type="continuationSeparator" w:id="0">
    <w:p w:rsidR="00D07E44" w:rsidRDefault="00D07E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Pr="00930031" w:rsidRDefault="001816C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C6" w:rsidRDefault="001816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16C6"/>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460B"/>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27A9"/>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D6975"/>
    <w:rsid w:val="006F457F"/>
    <w:rsid w:val="006F5FD5"/>
    <w:rsid w:val="006F758C"/>
    <w:rsid w:val="0070025A"/>
    <w:rsid w:val="00700EC1"/>
    <w:rsid w:val="007011E2"/>
    <w:rsid w:val="00702B2C"/>
    <w:rsid w:val="007044CB"/>
    <w:rsid w:val="00705286"/>
    <w:rsid w:val="0070668D"/>
    <w:rsid w:val="00711BC4"/>
    <w:rsid w:val="00715758"/>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0669C"/>
    <w:rsid w:val="00813F81"/>
    <w:rsid w:val="00822B8D"/>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20B"/>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6768"/>
    <w:rsid w:val="00B8118F"/>
    <w:rsid w:val="00B91F40"/>
    <w:rsid w:val="00B924FC"/>
    <w:rsid w:val="00B93617"/>
    <w:rsid w:val="00B950C4"/>
    <w:rsid w:val="00BA41D1"/>
    <w:rsid w:val="00BA4998"/>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07E44"/>
    <w:rsid w:val="00D139C3"/>
    <w:rsid w:val="00D168A4"/>
    <w:rsid w:val="00D20928"/>
    <w:rsid w:val="00D2154A"/>
    <w:rsid w:val="00D273DE"/>
    <w:rsid w:val="00D275BB"/>
    <w:rsid w:val="00D34C63"/>
    <w:rsid w:val="00D36977"/>
    <w:rsid w:val="00D421AA"/>
    <w:rsid w:val="00D5012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B74E0"/>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42BD"/>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2D041-75B0-4FC6-AE8E-E7CC4AE2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81</Pages>
  <Words>23528</Words>
  <Characters>134110</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157324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49</cp:revision>
  <cp:lastPrinted>2015-12-29T14:27:00Z</cp:lastPrinted>
  <dcterms:created xsi:type="dcterms:W3CDTF">2016-01-15T11:45:00Z</dcterms:created>
  <dcterms:modified xsi:type="dcterms:W3CDTF">2016-03-02T10:09:00Z</dcterms:modified>
</cp:coreProperties>
</file>